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302AF3" w14:textId="77777777" w:rsidR="00FD5E64" w:rsidRPr="00FB4039" w:rsidRDefault="00FD5E64" w:rsidP="00FB4039">
      <w:pPr>
        <w:rPr>
          <w:rFonts w:ascii="Myriad Pro" w:hAnsi="Myriad Pro"/>
          <w:sz w:val="22"/>
          <w:szCs w:val="22"/>
        </w:rPr>
      </w:pPr>
    </w:p>
    <w:p w14:paraId="6AECACA1" w14:textId="77777777" w:rsidR="00FD5E64" w:rsidRPr="00FB4039" w:rsidRDefault="00FD5E64" w:rsidP="00FB4039">
      <w:pPr>
        <w:rPr>
          <w:rFonts w:ascii="Myriad Pro" w:hAnsi="Myriad Pro"/>
          <w:sz w:val="22"/>
          <w:szCs w:val="22"/>
        </w:rPr>
      </w:pPr>
    </w:p>
    <w:p w14:paraId="14A77C2D" w14:textId="77777777" w:rsidR="00FD5E64" w:rsidRPr="00FB4039" w:rsidRDefault="00FD5E64" w:rsidP="00FB4039">
      <w:pPr>
        <w:rPr>
          <w:rFonts w:ascii="Myriad Pro" w:hAnsi="Myriad Pro"/>
          <w:sz w:val="22"/>
          <w:szCs w:val="22"/>
        </w:rPr>
      </w:pPr>
    </w:p>
    <w:p w14:paraId="78537C2C" w14:textId="77777777" w:rsidR="00FD5E64" w:rsidRPr="00FB4039" w:rsidRDefault="00FD5E64" w:rsidP="00FB4039">
      <w:pPr>
        <w:rPr>
          <w:rFonts w:ascii="Myriad Pro" w:hAnsi="Myriad Pro"/>
          <w:sz w:val="22"/>
          <w:szCs w:val="22"/>
        </w:rPr>
      </w:pPr>
    </w:p>
    <w:p w14:paraId="35CF9C2C" w14:textId="77777777" w:rsidR="00FD5E64" w:rsidRPr="00FB4039" w:rsidRDefault="00FD5E64" w:rsidP="00FB4039">
      <w:pPr>
        <w:rPr>
          <w:rFonts w:ascii="Myriad Pro" w:hAnsi="Myriad Pro"/>
          <w:sz w:val="22"/>
          <w:szCs w:val="22"/>
        </w:rPr>
      </w:pPr>
    </w:p>
    <w:p w14:paraId="78A704F2" w14:textId="77777777" w:rsidR="00FD5E64" w:rsidRPr="00FB4039" w:rsidRDefault="00FD5E64" w:rsidP="00FB4039">
      <w:pPr>
        <w:rPr>
          <w:rFonts w:ascii="Myriad Pro" w:hAnsi="Myriad Pro"/>
          <w:sz w:val="22"/>
          <w:szCs w:val="22"/>
        </w:rPr>
      </w:pPr>
    </w:p>
    <w:p w14:paraId="3A75A443" w14:textId="77777777" w:rsidR="009F04D7" w:rsidRPr="00FB4039" w:rsidRDefault="009F04D7" w:rsidP="00FB4039">
      <w:pPr>
        <w:rPr>
          <w:rFonts w:ascii="Myriad Pro" w:hAnsi="Myriad Pro"/>
          <w:sz w:val="22"/>
          <w:szCs w:val="22"/>
        </w:rPr>
      </w:pPr>
    </w:p>
    <w:tbl>
      <w:tblPr>
        <w:tblpPr w:leftFromText="141" w:rightFromText="141" w:vertAnchor="text" w:horzAnchor="margin" w:tblpY="98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FD5E64" w:rsidRPr="00FB4039" w14:paraId="445D60E3" w14:textId="77777777" w:rsidTr="00FD5E64">
        <w:tc>
          <w:tcPr>
            <w:tcW w:w="9002" w:type="dxa"/>
            <w:shd w:val="clear" w:color="auto" w:fill="66CCFF"/>
          </w:tcPr>
          <w:p w14:paraId="4E2B6AFE" w14:textId="77777777" w:rsidR="00FD5E64" w:rsidRPr="00ED25ED" w:rsidRDefault="00FD5E64" w:rsidP="00FB4039">
            <w:pPr>
              <w:spacing w:before="60" w:after="60"/>
              <w:jc w:val="center"/>
              <w:rPr>
                <w:rFonts w:ascii="Myriad Pro" w:hAnsi="Myriad Pro" w:cs="Arial"/>
                <w:b/>
                <w:bCs/>
                <w:caps/>
                <w:sz w:val="28"/>
                <w:szCs w:val="28"/>
              </w:rPr>
            </w:pPr>
            <w:r w:rsidRPr="00ED25ED">
              <w:rPr>
                <w:rFonts w:ascii="Myriad Pro" w:hAnsi="Myriad Pro" w:cs="Arial"/>
                <w:sz w:val="28"/>
                <w:szCs w:val="28"/>
              </w:rPr>
              <w:t>MARCH</w:t>
            </w:r>
            <w:r w:rsidRPr="00ED25ED">
              <w:rPr>
                <w:rFonts w:ascii="Myriad Pro" w:hAnsi="Myriad Pro" w:cs="Arial"/>
                <w:caps/>
                <w:sz w:val="28"/>
                <w:szCs w:val="28"/>
              </w:rPr>
              <w:t>é</w:t>
            </w:r>
            <w:r w:rsidR="00FB4039" w:rsidRPr="00ED25ED">
              <w:rPr>
                <w:rFonts w:ascii="Myriad Pro" w:hAnsi="Myriad Pro" w:cs="Arial"/>
                <w:sz w:val="28"/>
                <w:szCs w:val="28"/>
              </w:rPr>
              <w:t xml:space="preserve"> - ACCORD-CADRE</w:t>
            </w:r>
          </w:p>
          <w:p w14:paraId="72B46524" w14:textId="77777777" w:rsidR="00FD5E64" w:rsidRPr="00FB4039" w:rsidRDefault="00FD5E64" w:rsidP="00FB4039">
            <w:pPr>
              <w:tabs>
                <w:tab w:val="left" w:pos="851"/>
              </w:tabs>
              <w:spacing w:before="60" w:after="60"/>
              <w:jc w:val="center"/>
              <w:rPr>
                <w:rFonts w:ascii="Myriad Pro" w:hAnsi="Myriad Pro"/>
                <w:caps/>
                <w:sz w:val="22"/>
                <w:szCs w:val="22"/>
              </w:rPr>
            </w:pPr>
            <w:r w:rsidRPr="00FB4039">
              <w:rPr>
                <w:rFonts w:ascii="Myriad Pro" w:hAnsi="Myriad Pro" w:cs="Arial"/>
                <w:b/>
                <w:bCs/>
                <w:caps/>
                <w:sz w:val="28"/>
                <w:szCs w:val="28"/>
              </w:rPr>
              <w:t>ACTE</w:t>
            </w:r>
            <w:r w:rsidRPr="00FB4039">
              <w:rPr>
                <w:rFonts w:ascii="Myriad Pro" w:hAnsi="Myriad Pro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D99123D" w14:textId="77777777" w:rsidR="00FD5E64" w:rsidRPr="00FB4039" w:rsidRDefault="00FD5E64" w:rsidP="00FB4039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ind w:left="0" w:firstLine="0"/>
              <w:rPr>
                <w:rFonts w:ascii="Myriad Pro" w:hAnsi="Myriad Pro"/>
                <w:sz w:val="22"/>
                <w:szCs w:val="22"/>
              </w:rPr>
            </w:pPr>
            <w:r w:rsidRPr="00FB4039">
              <w:rPr>
                <w:rFonts w:ascii="Myriad Pro" w:hAnsi="Myriad Pro"/>
                <w:caps/>
                <w:sz w:val="22"/>
                <w:szCs w:val="22"/>
              </w:rPr>
              <w:t>ATTRI1</w:t>
            </w:r>
          </w:p>
        </w:tc>
      </w:tr>
    </w:tbl>
    <w:p w14:paraId="4D5ABD2E" w14:textId="77777777" w:rsidR="009B1CD0" w:rsidRPr="00FB4039" w:rsidRDefault="009B1CD0" w:rsidP="00FB4039">
      <w:pPr>
        <w:pStyle w:val="Corpsdetexte31"/>
        <w:tabs>
          <w:tab w:val="left" w:pos="851"/>
        </w:tabs>
        <w:spacing w:before="60" w:after="60"/>
        <w:jc w:val="both"/>
        <w:rPr>
          <w:rFonts w:ascii="Myriad Pro" w:hAnsi="Myriad Pro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B4039" w14:paraId="1CA559C2" w14:textId="77777777">
        <w:tc>
          <w:tcPr>
            <w:tcW w:w="10277" w:type="dxa"/>
            <w:shd w:val="clear" w:color="auto" w:fill="66CCFF"/>
          </w:tcPr>
          <w:p w14:paraId="2D1869F3" w14:textId="77777777" w:rsidR="009B1CD0" w:rsidRPr="00FB4039" w:rsidRDefault="009B1CD0" w:rsidP="00FB403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yriad Pro" w:hAnsi="Myriad Pro"/>
                <w:sz w:val="22"/>
                <w:szCs w:val="22"/>
              </w:rPr>
            </w:pPr>
            <w:r w:rsidRPr="00FB4039">
              <w:rPr>
                <w:rFonts w:ascii="Myriad Pro" w:hAnsi="Myriad Pro" w:cs="Arial"/>
                <w:b/>
                <w:sz w:val="22"/>
                <w:szCs w:val="22"/>
              </w:rPr>
              <w:t xml:space="preserve">A - Objet </w:t>
            </w:r>
            <w:r w:rsidRPr="00FB4039">
              <w:rPr>
                <w:rFonts w:ascii="Myriad Pro" w:hAnsi="Myriad Pro" w:cs="Arial"/>
                <w:b/>
                <w:bCs/>
                <w:sz w:val="22"/>
                <w:szCs w:val="22"/>
              </w:rPr>
              <w:t>de l’acte d’engagement</w:t>
            </w:r>
            <w:r w:rsidRPr="00FB4039">
              <w:rPr>
                <w:rFonts w:ascii="Myriad Pro" w:hAnsi="Myriad Pro" w:cs="Arial"/>
                <w:b/>
                <w:sz w:val="22"/>
                <w:szCs w:val="22"/>
              </w:rPr>
              <w:t>.</w:t>
            </w:r>
          </w:p>
        </w:tc>
      </w:tr>
    </w:tbl>
    <w:p w14:paraId="0E713016" w14:textId="77777777" w:rsidR="009B1CD0" w:rsidRPr="00FB4039" w:rsidRDefault="009B1CD0" w:rsidP="00FB4039">
      <w:pPr>
        <w:tabs>
          <w:tab w:val="left" w:pos="426"/>
          <w:tab w:val="left" w:pos="851"/>
        </w:tabs>
        <w:spacing w:before="60" w:after="60"/>
        <w:jc w:val="both"/>
        <w:rPr>
          <w:rFonts w:ascii="Myriad Pro" w:hAnsi="Myriad Pro" w:cs="Arial"/>
          <w:i/>
          <w:sz w:val="22"/>
          <w:szCs w:val="22"/>
        </w:rPr>
      </w:pPr>
      <w:proofErr w:type="gramStart"/>
      <w:r w:rsidRPr="00FB4039">
        <w:rPr>
          <w:rFonts w:ascii="Myriad Pro" w:eastAsia="Wingdings" w:hAnsi="Myriad Pro" w:cs="Wingdings"/>
          <w:b/>
          <w:color w:val="66CCFF"/>
          <w:spacing w:val="-10"/>
          <w:sz w:val="22"/>
          <w:szCs w:val="22"/>
        </w:rPr>
        <w:t></w:t>
      </w:r>
      <w:r w:rsidRPr="00FB4039">
        <w:rPr>
          <w:rFonts w:ascii="Myriad Pro" w:eastAsia="Arial" w:hAnsi="Myriad Pro" w:cs="Arial"/>
          <w:spacing w:val="-10"/>
          <w:sz w:val="22"/>
          <w:szCs w:val="22"/>
        </w:rPr>
        <w:t xml:space="preserve">  </w:t>
      </w:r>
      <w:r w:rsidRPr="00FB4039">
        <w:rPr>
          <w:rFonts w:ascii="Myriad Pro" w:hAnsi="Myriad Pro" w:cs="Arial"/>
          <w:sz w:val="22"/>
          <w:szCs w:val="22"/>
        </w:rPr>
        <w:t>Objet</w:t>
      </w:r>
      <w:proofErr w:type="gramEnd"/>
      <w:r w:rsidRPr="00FB4039">
        <w:rPr>
          <w:rFonts w:ascii="Myriad Pro" w:hAnsi="Myriad Pro" w:cs="Arial"/>
          <w:sz w:val="22"/>
          <w:szCs w:val="22"/>
        </w:rPr>
        <w:t xml:space="preserve"> </w:t>
      </w:r>
      <w:r w:rsidR="00FD5E64" w:rsidRPr="00FB4039">
        <w:rPr>
          <w:rFonts w:ascii="Myriad Pro" w:hAnsi="Myriad Pro" w:cs="Arial"/>
          <w:bCs/>
          <w:sz w:val="22"/>
          <w:szCs w:val="22"/>
        </w:rPr>
        <w:t>du marché</w:t>
      </w:r>
      <w:r w:rsidR="00901D2F">
        <w:rPr>
          <w:rFonts w:ascii="Myriad Pro" w:hAnsi="Myriad Pro" w:cs="Arial"/>
          <w:bCs/>
          <w:sz w:val="22"/>
          <w:szCs w:val="22"/>
        </w:rPr>
        <w:t xml:space="preserve"> ou de l’accord cadre</w:t>
      </w:r>
      <w:r w:rsidRPr="00FB4039">
        <w:rPr>
          <w:rFonts w:ascii="Myriad Pro" w:hAnsi="Myriad Pro" w:cs="Arial"/>
          <w:sz w:val="22"/>
          <w:szCs w:val="22"/>
        </w:rPr>
        <w:t>:</w:t>
      </w:r>
    </w:p>
    <w:p w14:paraId="6D29DF69" w14:textId="77777777" w:rsidR="001D107F" w:rsidRPr="001D107F" w:rsidRDefault="001D107F" w:rsidP="001D107F">
      <w:pPr>
        <w:tabs>
          <w:tab w:val="left" w:pos="426"/>
          <w:tab w:val="left" w:pos="851"/>
        </w:tabs>
        <w:jc w:val="both"/>
        <w:rPr>
          <w:rFonts w:ascii="Myriad Pro" w:hAnsi="Myriad Pro" w:cs="Arial"/>
          <w:sz w:val="22"/>
          <w:szCs w:val="22"/>
        </w:rPr>
      </w:pPr>
      <w:r w:rsidRPr="001D107F">
        <w:rPr>
          <w:rFonts w:ascii="Myriad Pro" w:hAnsi="Myriad Pro" w:cs="Arial"/>
          <w:sz w:val="22"/>
          <w:szCs w:val="22"/>
        </w:rPr>
        <w:t>Installation photovoltaïque</w:t>
      </w:r>
    </w:p>
    <w:p w14:paraId="274E6FD8" w14:textId="7A6CB095" w:rsidR="009B1CD0" w:rsidRPr="00FB4039" w:rsidRDefault="001D107F" w:rsidP="001D107F">
      <w:pPr>
        <w:tabs>
          <w:tab w:val="left" w:pos="426"/>
          <w:tab w:val="left" w:pos="851"/>
        </w:tabs>
        <w:jc w:val="both"/>
        <w:rPr>
          <w:rFonts w:ascii="Myriad Pro" w:hAnsi="Myriad Pro" w:cs="Arial"/>
          <w:sz w:val="22"/>
          <w:szCs w:val="22"/>
        </w:rPr>
      </w:pPr>
      <w:r w:rsidRPr="001D107F">
        <w:rPr>
          <w:rFonts w:ascii="Myriad Pro" w:hAnsi="Myriad Pro" w:cs="Arial"/>
          <w:sz w:val="22"/>
          <w:szCs w:val="22"/>
        </w:rPr>
        <w:t>Gymnase de l’ENSA</w:t>
      </w:r>
    </w:p>
    <w:p w14:paraId="07257F9F" w14:textId="77777777" w:rsidR="009B1CD0" w:rsidRPr="00FB4039" w:rsidRDefault="009B1CD0" w:rsidP="00FB4039">
      <w:pPr>
        <w:tabs>
          <w:tab w:val="left" w:pos="426"/>
          <w:tab w:val="left" w:pos="851"/>
        </w:tabs>
        <w:spacing w:before="60" w:after="60"/>
        <w:jc w:val="both"/>
        <w:rPr>
          <w:rFonts w:ascii="Myriad Pro" w:hAnsi="Myriad Pro" w:cs="Arial"/>
          <w:i/>
          <w:sz w:val="22"/>
          <w:szCs w:val="22"/>
        </w:rPr>
      </w:pPr>
      <w:proofErr w:type="gramStart"/>
      <w:r w:rsidRPr="00FB4039">
        <w:rPr>
          <w:rFonts w:ascii="Myriad Pro" w:eastAsia="Wingdings" w:hAnsi="Myriad Pro" w:cs="Wingdings"/>
          <w:b/>
          <w:color w:val="66CCFF"/>
          <w:spacing w:val="-10"/>
          <w:sz w:val="22"/>
          <w:szCs w:val="22"/>
        </w:rPr>
        <w:t></w:t>
      </w:r>
      <w:r w:rsidRPr="00FB4039">
        <w:rPr>
          <w:rFonts w:ascii="Myriad Pro" w:eastAsia="Arial" w:hAnsi="Myriad Pro" w:cs="Arial"/>
          <w:spacing w:val="-10"/>
          <w:sz w:val="22"/>
          <w:szCs w:val="22"/>
        </w:rPr>
        <w:t xml:space="preserve">  </w:t>
      </w:r>
      <w:r w:rsidRPr="00FB4039">
        <w:rPr>
          <w:rFonts w:ascii="Myriad Pro" w:hAnsi="Myriad Pro" w:cs="Arial"/>
          <w:sz w:val="22"/>
          <w:szCs w:val="22"/>
        </w:rPr>
        <w:t>Cet</w:t>
      </w:r>
      <w:proofErr w:type="gramEnd"/>
      <w:r w:rsidRPr="00FB4039">
        <w:rPr>
          <w:rFonts w:ascii="Myriad Pro" w:hAnsi="Myriad Pro" w:cs="Arial"/>
          <w:sz w:val="22"/>
          <w:szCs w:val="22"/>
        </w:rPr>
        <w:t xml:space="preserve"> acte d'engagement correspond :</w:t>
      </w:r>
    </w:p>
    <w:p w14:paraId="449DBB8C" w14:textId="319C86B1" w:rsidR="009B1CD0" w:rsidRPr="00FB4039" w:rsidRDefault="001D107F" w:rsidP="00FB4039">
      <w:pPr>
        <w:tabs>
          <w:tab w:val="left" w:pos="426"/>
        </w:tabs>
        <w:jc w:val="both"/>
        <w:rPr>
          <w:rFonts w:ascii="Myriad Pro" w:hAnsi="Myriad Pro" w:cs="Arial"/>
          <w:sz w:val="22"/>
          <w:szCs w:val="22"/>
        </w:rPr>
      </w:pPr>
      <w:r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yriad Pro" w:hAnsi="Myriad Pro"/>
          <w:sz w:val="22"/>
          <w:szCs w:val="22"/>
        </w:rPr>
        <w:instrText xml:space="preserve"> FORMCHECKBOX </w:instrText>
      </w:r>
      <w:r>
        <w:rPr>
          <w:rFonts w:ascii="Myriad Pro" w:hAnsi="Myriad Pro"/>
          <w:sz w:val="22"/>
          <w:szCs w:val="22"/>
        </w:rPr>
      </w:r>
      <w:r>
        <w:rPr>
          <w:rFonts w:ascii="Myriad Pro" w:hAnsi="Myriad Pro"/>
          <w:sz w:val="22"/>
          <w:szCs w:val="22"/>
        </w:rPr>
        <w:fldChar w:fldCharType="end"/>
      </w:r>
      <w:r w:rsidR="00FD5E64" w:rsidRPr="00FB4039">
        <w:rPr>
          <w:rFonts w:ascii="Myriad Pro" w:hAnsi="Myriad Pro"/>
          <w:sz w:val="22"/>
          <w:szCs w:val="22"/>
        </w:rPr>
        <w:tab/>
      </w:r>
      <w:proofErr w:type="gramStart"/>
      <w:r w:rsidR="00FD5E64" w:rsidRPr="00FB4039">
        <w:rPr>
          <w:rFonts w:ascii="Myriad Pro" w:hAnsi="Myriad Pro"/>
          <w:sz w:val="22"/>
          <w:szCs w:val="22"/>
        </w:rPr>
        <w:t>à</w:t>
      </w:r>
      <w:proofErr w:type="gramEnd"/>
      <w:r w:rsidR="00FD5E64" w:rsidRPr="00FB4039">
        <w:rPr>
          <w:rFonts w:ascii="Myriad Pro" w:hAnsi="Myriad Pro"/>
          <w:sz w:val="22"/>
          <w:szCs w:val="22"/>
        </w:rPr>
        <w:t xml:space="preserve"> l’ensemble du marché</w:t>
      </w:r>
      <w:r w:rsidR="00901D2F">
        <w:rPr>
          <w:rFonts w:ascii="Myriad Pro" w:hAnsi="Myriad Pro"/>
          <w:sz w:val="22"/>
          <w:szCs w:val="22"/>
        </w:rPr>
        <w:t xml:space="preserve"> ou de l’accord cadre</w:t>
      </w:r>
      <w:r w:rsidR="00B87564" w:rsidRPr="00FB4039">
        <w:rPr>
          <w:rFonts w:ascii="Myriad Pro" w:hAnsi="Myriad Pro"/>
          <w:i/>
          <w:iCs/>
          <w:sz w:val="22"/>
          <w:szCs w:val="22"/>
        </w:rPr>
        <w:t> </w:t>
      </w:r>
      <w:r w:rsidR="00B87564" w:rsidRPr="00FB4039">
        <w:rPr>
          <w:rFonts w:ascii="Myriad Pro" w:hAnsi="Myriad Pro"/>
          <w:iCs/>
          <w:sz w:val="22"/>
          <w:szCs w:val="22"/>
        </w:rPr>
        <w:t>;</w:t>
      </w:r>
    </w:p>
    <w:p w14:paraId="7230B9F4" w14:textId="77777777" w:rsidR="00B87564" w:rsidRPr="00FB4039" w:rsidRDefault="007D7A65" w:rsidP="00FB4039">
      <w:pPr>
        <w:pStyle w:val="fcasegauche"/>
        <w:tabs>
          <w:tab w:val="left" w:pos="426"/>
        </w:tabs>
        <w:spacing w:after="0"/>
        <w:ind w:left="0" w:firstLine="0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FB4039">
        <w:rPr>
          <w:rFonts w:ascii="Myriad Pro" w:hAnsi="Myriad Pro"/>
          <w:sz w:val="22"/>
          <w:szCs w:val="22"/>
        </w:rPr>
        <w:fldChar w:fldCharType="end"/>
      </w:r>
      <w:r w:rsidR="009B1CD0" w:rsidRPr="00FB4039">
        <w:rPr>
          <w:rFonts w:ascii="Myriad Pro" w:hAnsi="Myriad Pro" w:cs="Arial"/>
          <w:sz w:val="22"/>
          <w:szCs w:val="22"/>
        </w:rPr>
        <w:tab/>
      </w:r>
      <w:proofErr w:type="gramStart"/>
      <w:r w:rsidR="00B87564" w:rsidRPr="00FB4039">
        <w:rPr>
          <w:rFonts w:ascii="Myriad Pro" w:hAnsi="Myriad Pro" w:cs="Arial"/>
          <w:sz w:val="22"/>
          <w:szCs w:val="22"/>
        </w:rPr>
        <w:t>au</w:t>
      </w:r>
      <w:proofErr w:type="gramEnd"/>
      <w:r w:rsidR="00B87564" w:rsidRPr="00FB4039">
        <w:rPr>
          <w:rFonts w:ascii="Myriad Pro" w:hAnsi="Myriad Pro" w:cs="Arial"/>
          <w:sz w:val="22"/>
          <w:szCs w:val="22"/>
        </w:rPr>
        <w:t xml:space="preserve"> lot n°……. </w:t>
      </w:r>
      <w:proofErr w:type="gramStart"/>
      <w:r w:rsidR="00B87564" w:rsidRPr="00FB4039">
        <w:rPr>
          <w:rFonts w:ascii="Myriad Pro" w:hAnsi="Myriad Pro" w:cs="Arial"/>
          <w:sz w:val="22"/>
          <w:szCs w:val="22"/>
        </w:rPr>
        <w:t>du</w:t>
      </w:r>
      <w:proofErr w:type="gramEnd"/>
      <w:r w:rsidR="00B87564" w:rsidRPr="00FB4039">
        <w:rPr>
          <w:rFonts w:ascii="Myriad Pro" w:hAnsi="Myriad Pro" w:cs="Arial"/>
          <w:sz w:val="22"/>
          <w:szCs w:val="22"/>
        </w:rPr>
        <w:t xml:space="preserve"> </w:t>
      </w:r>
      <w:r w:rsidR="00901D2F" w:rsidRPr="00FB4039">
        <w:rPr>
          <w:rFonts w:ascii="Myriad Pro" w:hAnsi="Myriad Pro"/>
          <w:sz w:val="22"/>
          <w:szCs w:val="22"/>
        </w:rPr>
        <w:t>marché</w:t>
      </w:r>
      <w:r w:rsidR="00901D2F">
        <w:rPr>
          <w:rFonts w:ascii="Myriad Pro" w:hAnsi="Myriad Pro"/>
          <w:sz w:val="22"/>
          <w:szCs w:val="22"/>
        </w:rPr>
        <w:t xml:space="preserve"> ou de l’accord cadre</w:t>
      </w:r>
      <w:r w:rsidR="00901D2F">
        <w:rPr>
          <w:rFonts w:ascii="Myriad Pro" w:hAnsi="Myriad Pro" w:cs="Arial"/>
          <w:sz w:val="22"/>
          <w:szCs w:val="22"/>
        </w:rPr>
        <w:t xml:space="preserve"> </w:t>
      </w:r>
      <w:r w:rsidR="00B87564" w:rsidRPr="00FB4039">
        <w:rPr>
          <w:rFonts w:ascii="Myriad Pro" w:hAnsi="Myriad Pro" w:cs="Arial"/>
          <w:sz w:val="22"/>
          <w:szCs w:val="22"/>
        </w:rPr>
        <w:t> ;</w:t>
      </w:r>
    </w:p>
    <w:p w14:paraId="525ACC83" w14:textId="77777777" w:rsidR="009B1CD0" w:rsidRPr="00FB4039" w:rsidRDefault="009B1CD0" w:rsidP="00FB4039">
      <w:pPr>
        <w:pStyle w:val="fcasegauche"/>
        <w:tabs>
          <w:tab w:val="left" w:pos="851"/>
        </w:tabs>
        <w:spacing w:after="0"/>
        <w:ind w:left="0" w:firstLine="0"/>
        <w:rPr>
          <w:rFonts w:ascii="Myriad Pro" w:hAnsi="Myriad Pro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B4039" w14:paraId="2DCD2BBD" w14:textId="77777777">
        <w:tc>
          <w:tcPr>
            <w:tcW w:w="10277" w:type="dxa"/>
            <w:shd w:val="clear" w:color="auto" w:fill="66CCFF"/>
          </w:tcPr>
          <w:p w14:paraId="006495A3" w14:textId="77777777" w:rsidR="009B1CD0" w:rsidRPr="00FB4039" w:rsidRDefault="009B1CD0" w:rsidP="00FB403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yriad Pro" w:hAnsi="Myriad Pro"/>
                <w:sz w:val="22"/>
                <w:szCs w:val="22"/>
              </w:rPr>
            </w:pPr>
            <w:r w:rsidRPr="00FB4039">
              <w:rPr>
                <w:rFonts w:ascii="Myriad Pro" w:hAnsi="Myriad Pro" w:cs="Arial"/>
                <w:b/>
                <w:sz w:val="22"/>
                <w:szCs w:val="22"/>
              </w:rPr>
              <w:t xml:space="preserve">B - Engagement </w:t>
            </w:r>
            <w:r w:rsidR="00166B56" w:rsidRPr="00FB4039">
              <w:rPr>
                <w:rFonts w:ascii="Myriad Pro" w:hAnsi="Myriad Pro" w:cs="Arial"/>
                <w:b/>
                <w:sz w:val="22"/>
                <w:szCs w:val="22"/>
              </w:rPr>
              <w:t xml:space="preserve">du titulaire </w:t>
            </w:r>
            <w:r w:rsidR="00FB4039">
              <w:rPr>
                <w:rFonts w:ascii="Myriad Pro" w:hAnsi="Myriad Pro" w:cs="Arial"/>
                <w:b/>
                <w:sz w:val="22"/>
                <w:szCs w:val="22"/>
              </w:rPr>
              <w:t xml:space="preserve">ou du </w:t>
            </w:r>
            <w:r w:rsidR="00166B56" w:rsidRPr="00FB4039">
              <w:rPr>
                <w:rFonts w:ascii="Myriad Pro" w:hAnsi="Myriad Pro" w:cs="Arial"/>
                <w:b/>
                <w:sz w:val="22"/>
                <w:szCs w:val="22"/>
              </w:rPr>
              <w:t>groupement titulaire</w:t>
            </w:r>
            <w:r w:rsidRPr="00FB4039">
              <w:rPr>
                <w:rFonts w:ascii="Myriad Pro" w:hAnsi="Myriad Pro" w:cs="Arial"/>
                <w:b/>
                <w:sz w:val="22"/>
                <w:szCs w:val="22"/>
              </w:rPr>
              <w:t>.</w:t>
            </w:r>
          </w:p>
        </w:tc>
      </w:tr>
    </w:tbl>
    <w:p w14:paraId="3313BADE" w14:textId="77777777" w:rsidR="009B1CD0" w:rsidRPr="00FB4039" w:rsidRDefault="009B1CD0" w:rsidP="00FB4039">
      <w:pPr>
        <w:pStyle w:val="Titre2"/>
        <w:tabs>
          <w:tab w:val="left" w:pos="851"/>
          <w:tab w:val="left" w:pos="2268"/>
        </w:tabs>
        <w:spacing w:before="60" w:after="60"/>
        <w:ind w:left="0" w:firstLine="0"/>
        <w:rPr>
          <w:rFonts w:ascii="Myriad Pro" w:hAnsi="Myriad Pro" w:cs="Arial"/>
          <w:i/>
          <w:iCs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 xml:space="preserve">B1 - Identification et engagement </w:t>
      </w:r>
      <w:r w:rsidR="00CD185D" w:rsidRPr="00FB4039">
        <w:rPr>
          <w:rFonts w:ascii="Myriad Pro" w:hAnsi="Myriad Pro" w:cs="Arial"/>
          <w:sz w:val="22"/>
          <w:szCs w:val="22"/>
        </w:rPr>
        <w:t>du titulaire</w:t>
      </w:r>
      <w:r w:rsidR="0021797C" w:rsidRPr="00FB4039">
        <w:rPr>
          <w:rFonts w:ascii="Myriad Pro" w:hAnsi="Myriad Pro" w:cs="Arial"/>
          <w:sz w:val="22"/>
          <w:szCs w:val="22"/>
        </w:rPr>
        <w:t xml:space="preserve"> </w:t>
      </w:r>
      <w:r w:rsidR="00FB4039" w:rsidRPr="00FB4039">
        <w:rPr>
          <w:rFonts w:ascii="Myriad Pro" w:hAnsi="Myriad Pro" w:cs="Arial"/>
          <w:sz w:val="22"/>
          <w:szCs w:val="22"/>
        </w:rPr>
        <w:t>ou du groupement titulaire</w:t>
      </w:r>
      <w:r w:rsidRPr="00FB4039">
        <w:rPr>
          <w:rFonts w:ascii="Myriad Pro" w:hAnsi="Myriad Pro" w:cs="Arial"/>
          <w:sz w:val="22"/>
          <w:szCs w:val="22"/>
        </w:rPr>
        <w:t> :</w:t>
      </w:r>
    </w:p>
    <w:p w14:paraId="16F4AA45" w14:textId="77777777" w:rsidR="009B1CD0" w:rsidRPr="00FB4039" w:rsidRDefault="009B1CD0" w:rsidP="00FB4039">
      <w:pPr>
        <w:tabs>
          <w:tab w:val="left" w:pos="851"/>
        </w:tabs>
        <w:jc w:val="both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>Après avoir pris connaissance des pièces constitutives du marché</w:t>
      </w:r>
      <w:r w:rsidR="00356BB7">
        <w:rPr>
          <w:rFonts w:ascii="Myriad Pro" w:hAnsi="Myriad Pro" w:cs="Arial"/>
          <w:sz w:val="22"/>
          <w:szCs w:val="22"/>
        </w:rPr>
        <w:t xml:space="preserve"> </w:t>
      </w:r>
      <w:r w:rsidR="00356BB7">
        <w:rPr>
          <w:rFonts w:ascii="Myriad Pro" w:hAnsi="Myriad Pro"/>
          <w:sz w:val="22"/>
          <w:szCs w:val="22"/>
        </w:rPr>
        <w:t>ou de l’accord cadre</w:t>
      </w:r>
      <w:r w:rsidRPr="00FB4039">
        <w:rPr>
          <w:rFonts w:ascii="Myriad Pro" w:hAnsi="Myriad Pro" w:cs="Arial"/>
          <w:sz w:val="22"/>
          <w:szCs w:val="22"/>
        </w:rPr>
        <w:t xml:space="preserve"> suivantes,</w:t>
      </w:r>
    </w:p>
    <w:p w14:paraId="4334E7D1" w14:textId="77777777" w:rsidR="009B1CD0" w:rsidRPr="00FB4039" w:rsidRDefault="00FB4039" w:rsidP="00901D2F">
      <w:pPr>
        <w:numPr>
          <w:ilvl w:val="0"/>
          <w:numId w:val="5"/>
        </w:numPr>
        <w:tabs>
          <w:tab w:val="left" w:pos="851"/>
        </w:tabs>
        <w:jc w:val="both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>Règlement de C</w:t>
      </w:r>
      <w:r>
        <w:rPr>
          <w:rFonts w:ascii="Myriad Pro" w:hAnsi="Myriad Pro" w:cs="Arial"/>
          <w:sz w:val="22"/>
          <w:szCs w:val="22"/>
        </w:rPr>
        <w:t>onsultation</w:t>
      </w:r>
    </w:p>
    <w:p w14:paraId="5FAE1317" w14:textId="77777777" w:rsidR="009B1CD0" w:rsidRPr="00FB4039" w:rsidRDefault="00FB4039" w:rsidP="00901D2F">
      <w:pPr>
        <w:numPr>
          <w:ilvl w:val="0"/>
          <w:numId w:val="5"/>
        </w:numPr>
        <w:tabs>
          <w:tab w:val="left" w:pos="851"/>
        </w:tabs>
        <w:jc w:val="both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>C</w:t>
      </w:r>
      <w:r>
        <w:rPr>
          <w:rFonts w:ascii="Myriad Pro" w:hAnsi="Myriad Pro" w:cs="Arial"/>
          <w:sz w:val="22"/>
          <w:szCs w:val="22"/>
        </w:rPr>
        <w:t xml:space="preserve">ahier des </w:t>
      </w:r>
      <w:r w:rsidRPr="00FB4039">
        <w:rPr>
          <w:rFonts w:ascii="Myriad Pro" w:hAnsi="Myriad Pro" w:cs="Arial"/>
          <w:sz w:val="22"/>
          <w:szCs w:val="22"/>
        </w:rPr>
        <w:t>C</w:t>
      </w:r>
      <w:r>
        <w:rPr>
          <w:rFonts w:ascii="Myriad Pro" w:hAnsi="Myriad Pro" w:cs="Arial"/>
          <w:sz w:val="22"/>
          <w:szCs w:val="22"/>
        </w:rPr>
        <w:t xml:space="preserve">lauses </w:t>
      </w:r>
      <w:r w:rsidRPr="00FB4039">
        <w:rPr>
          <w:rFonts w:ascii="Myriad Pro" w:hAnsi="Myriad Pro" w:cs="Arial"/>
          <w:sz w:val="22"/>
          <w:szCs w:val="22"/>
        </w:rPr>
        <w:t>P</w:t>
      </w:r>
      <w:r>
        <w:rPr>
          <w:rFonts w:ascii="Myriad Pro" w:hAnsi="Myriad Pro" w:cs="Arial"/>
          <w:sz w:val="22"/>
          <w:szCs w:val="22"/>
        </w:rPr>
        <w:t>articulières</w:t>
      </w:r>
    </w:p>
    <w:p w14:paraId="341F5537" w14:textId="77777777" w:rsidR="009B1CD0" w:rsidRPr="00FB4039" w:rsidRDefault="009B1CD0" w:rsidP="00FB4039">
      <w:pPr>
        <w:tabs>
          <w:tab w:val="left" w:pos="851"/>
        </w:tabs>
        <w:jc w:val="both"/>
        <w:rPr>
          <w:rFonts w:ascii="Myriad Pro" w:hAnsi="Myriad Pro" w:cs="Arial"/>
          <w:sz w:val="22"/>
          <w:szCs w:val="22"/>
        </w:rPr>
      </w:pPr>
      <w:proofErr w:type="gramStart"/>
      <w:r w:rsidRPr="00FB4039">
        <w:rPr>
          <w:rFonts w:ascii="Myriad Pro" w:hAnsi="Myriad Pro" w:cs="Arial"/>
          <w:sz w:val="22"/>
          <w:szCs w:val="22"/>
        </w:rPr>
        <w:t>et</w:t>
      </w:r>
      <w:proofErr w:type="gramEnd"/>
      <w:r w:rsidRPr="00FB4039">
        <w:rPr>
          <w:rFonts w:ascii="Myriad Pro" w:hAnsi="Myriad Pro" w:cs="Arial"/>
          <w:sz w:val="22"/>
          <w:szCs w:val="22"/>
        </w:rPr>
        <w:t xml:space="preserve"> conformément à leurs clauses,</w:t>
      </w:r>
    </w:p>
    <w:p w14:paraId="3114DC20" w14:textId="77777777" w:rsidR="00901D2F" w:rsidRDefault="00004234" w:rsidP="00901D2F">
      <w:pPr>
        <w:tabs>
          <w:tab w:val="left" w:pos="851"/>
        </w:tabs>
        <w:spacing w:before="60" w:after="60"/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>Le signataire</w:t>
      </w:r>
    </w:p>
    <w:p w14:paraId="084D737F" w14:textId="77777777" w:rsidR="009B1CD0" w:rsidRPr="00901D2F" w:rsidRDefault="00901D2F" w:rsidP="00901D2F">
      <w:pPr>
        <w:tabs>
          <w:tab w:val="left" w:pos="851"/>
        </w:tabs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FB4039">
        <w:rPr>
          <w:rFonts w:ascii="Myriad Pro" w:hAnsi="Myriad Pro"/>
          <w:sz w:val="22"/>
          <w:szCs w:val="22"/>
        </w:rPr>
        <w:fldChar w:fldCharType="end"/>
      </w:r>
      <w:r>
        <w:rPr>
          <w:rFonts w:ascii="Myriad Pro" w:hAnsi="Myriad Pro"/>
          <w:sz w:val="22"/>
          <w:szCs w:val="22"/>
        </w:rPr>
        <w:t xml:space="preserve"> </w:t>
      </w:r>
      <w:proofErr w:type="gramStart"/>
      <w:r w:rsidR="009B1CD0" w:rsidRPr="00FB4039">
        <w:rPr>
          <w:rFonts w:ascii="Myriad Pro" w:hAnsi="Myriad Pro" w:cs="Arial"/>
          <w:sz w:val="22"/>
          <w:szCs w:val="22"/>
        </w:rPr>
        <w:t>s’engage</w:t>
      </w:r>
      <w:proofErr w:type="gramEnd"/>
      <w:r w:rsidR="009B1CD0" w:rsidRPr="00FB4039">
        <w:rPr>
          <w:rFonts w:ascii="Myriad Pro" w:hAnsi="Myriad Pro" w:cs="Arial"/>
          <w:sz w:val="22"/>
          <w:szCs w:val="22"/>
        </w:rPr>
        <w:t>, sur la base de son offre et pour son propre compte ;</w:t>
      </w:r>
    </w:p>
    <w:p w14:paraId="1E5487A3" w14:textId="77777777" w:rsidR="00901D2F" w:rsidRPr="00FB4039" w:rsidRDefault="00901D2F" w:rsidP="00901D2F">
      <w:pPr>
        <w:tabs>
          <w:tab w:val="left" w:pos="851"/>
        </w:tabs>
        <w:jc w:val="both"/>
        <w:rPr>
          <w:rFonts w:ascii="Myriad Pro" w:hAnsi="Myriad Pro" w:cs="Arial"/>
          <w:i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FB4039">
        <w:rPr>
          <w:rFonts w:ascii="Myriad Pro" w:hAnsi="Myriad Pro"/>
          <w:sz w:val="22"/>
          <w:szCs w:val="22"/>
        </w:rPr>
        <w:fldChar w:fldCharType="end"/>
      </w:r>
      <w:r w:rsidRPr="00FB4039">
        <w:rPr>
          <w:rFonts w:ascii="Myriad Pro" w:hAnsi="Myriad Pro" w:cs="Arial"/>
          <w:sz w:val="22"/>
          <w:szCs w:val="22"/>
        </w:rPr>
        <w:t xml:space="preserve"> </w:t>
      </w:r>
      <w:proofErr w:type="gramStart"/>
      <w:r w:rsidRPr="00FB4039">
        <w:rPr>
          <w:rFonts w:ascii="Myriad Pro" w:hAnsi="Myriad Pro" w:cs="Arial"/>
          <w:sz w:val="22"/>
          <w:szCs w:val="22"/>
        </w:rPr>
        <w:t>engage</w:t>
      </w:r>
      <w:proofErr w:type="gramEnd"/>
      <w:r w:rsidRPr="00FB4039">
        <w:rPr>
          <w:rFonts w:ascii="Myriad Pro" w:hAnsi="Myriad Pro" w:cs="Arial"/>
          <w:sz w:val="22"/>
          <w:szCs w:val="22"/>
        </w:rPr>
        <w:t xml:space="preserve"> la société ……………………… sur la base de son offre ;</w:t>
      </w:r>
    </w:p>
    <w:p w14:paraId="2BE42A0B" w14:textId="77777777" w:rsidR="009F04D7" w:rsidRDefault="009F04D7" w:rsidP="00901D2F">
      <w:pPr>
        <w:tabs>
          <w:tab w:val="left" w:pos="851"/>
          <w:tab w:val="left" w:pos="4253"/>
        </w:tabs>
        <w:spacing w:before="60"/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t>D</w:t>
      </w:r>
      <w:r w:rsidR="009B1CD0" w:rsidRPr="00FB4039">
        <w:rPr>
          <w:rFonts w:ascii="Myriad Pro" w:hAnsi="Myriad Pro"/>
          <w:sz w:val="22"/>
          <w:szCs w:val="22"/>
        </w:rPr>
        <w:t>énominati</w:t>
      </w:r>
      <w:r w:rsidRPr="00FB4039">
        <w:rPr>
          <w:rFonts w:ascii="Myriad Pro" w:hAnsi="Myriad Pro"/>
          <w:sz w:val="22"/>
          <w:szCs w:val="22"/>
        </w:rPr>
        <w:t>on sociale du candidat :</w:t>
      </w:r>
    </w:p>
    <w:p w14:paraId="6B2DB9D1" w14:textId="77777777" w:rsidR="00901D2F" w:rsidRPr="00FB4039" w:rsidRDefault="00901D2F" w:rsidP="00FB4039">
      <w:pPr>
        <w:tabs>
          <w:tab w:val="left" w:pos="851"/>
          <w:tab w:val="left" w:pos="4253"/>
        </w:tabs>
        <w:jc w:val="both"/>
        <w:rPr>
          <w:rFonts w:ascii="Myriad Pro" w:hAnsi="Myriad Pro"/>
          <w:sz w:val="22"/>
          <w:szCs w:val="22"/>
        </w:rPr>
      </w:pPr>
    </w:p>
    <w:p w14:paraId="543E6E40" w14:textId="77777777" w:rsidR="009F04D7" w:rsidRDefault="009F04D7" w:rsidP="00FB4039">
      <w:pPr>
        <w:tabs>
          <w:tab w:val="left" w:pos="851"/>
          <w:tab w:val="left" w:pos="4253"/>
        </w:tabs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t>A</w:t>
      </w:r>
      <w:r w:rsidR="00901D2F">
        <w:rPr>
          <w:rFonts w:ascii="Myriad Pro" w:hAnsi="Myriad Pro"/>
          <w:sz w:val="22"/>
          <w:szCs w:val="22"/>
        </w:rPr>
        <w:t>dresse</w:t>
      </w:r>
      <w:r w:rsidR="009B1CD0" w:rsidRPr="00FB4039">
        <w:rPr>
          <w:rFonts w:ascii="Myriad Pro" w:hAnsi="Myriad Pro"/>
          <w:sz w:val="22"/>
          <w:szCs w:val="22"/>
        </w:rPr>
        <w:t xml:space="preserve"> établ</w:t>
      </w:r>
      <w:r w:rsidRPr="00FB4039">
        <w:rPr>
          <w:rFonts w:ascii="Myriad Pro" w:hAnsi="Myriad Pro"/>
          <w:sz w:val="22"/>
          <w:szCs w:val="22"/>
        </w:rPr>
        <w:t>issement</w:t>
      </w:r>
      <w:proofErr w:type="gramStart"/>
      <w:r w:rsidRPr="00FB4039">
        <w:rPr>
          <w:rFonts w:ascii="Myriad Pro" w:hAnsi="Myriad Pro" w:cs="Arial"/>
          <w:sz w:val="22"/>
          <w:szCs w:val="22"/>
        </w:rPr>
        <w:t>°</w:t>
      </w:r>
      <w:r w:rsidR="00FB4039">
        <w:rPr>
          <w:rFonts w:ascii="Myriad Pro" w:hAnsi="Myriad Pro" w:cs="Arial"/>
          <w:sz w:val="22"/>
          <w:szCs w:val="22"/>
        </w:rPr>
        <w:t>:</w:t>
      </w:r>
      <w:proofErr w:type="gramEnd"/>
    </w:p>
    <w:p w14:paraId="7A1879AB" w14:textId="77777777" w:rsidR="00901D2F" w:rsidRPr="00FB4039" w:rsidRDefault="00901D2F" w:rsidP="00FB4039">
      <w:pPr>
        <w:tabs>
          <w:tab w:val="left" w:pos="851"/>
          <w:tab w:val="left" w:pos="4253"/>
        </w:tabs>
        <w:jc w:val="both"/>
        <w:rPr>
          <w:rFonts w:ascii="Myriad Pro" w:hAnsi="Myriad Pro"/>
          <w:sz w:val="22"/>
          <w:szCs w:val="22"/>
        </w:rPr>
      </w:pPr>
    </w:p>
    <w:p w14:paraId="18008EF5" w14:textId="77777777" w:rsidR="00901D2F" w:rsidRDefault="009F04D7" w:rsidP="00FB4039">
      <w:pPr>
        <w:tabs>
          <w:tab w:val="left" w:pos="851"/>
          <w:tab w:val="left" w:pos="4253"/>
        </w:tabs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t>Adresse siège social</w:t>
      </w:r>
      <w:r w:rsidR="00901D2F">
        <w:rPr>
          <w:rFonts w:ascii="Myriad Pro" w:hAnsi="Myriad Pro"/>
          <w:sz w:val="22"/>
          <w:szCs w:val="22"/>
        </w:rPr>
        <w:t> :</w:t>
      </w:r>
    </w:p>
    <w:p w14:paraId="68790DF7" w14:textId="77777777" w:rsidR="00901D2F" w:rsidRPr="00901D2F" w:rsidRDefault="00901D2F" w:rsidP="00FB4039">
      <w:pPr>
        <w:tabs>
          <w:tab w:val="left" w:pos="851"/>
          <w:tab w:val="left" w:pos="4253"/>
        </w:tabs>
        <w:jc w:val="both"/>
        <w:rPr>
          <w:rFonts w:ascii="Myriad Pro" w:hAnsi="Myriad Pro" w:cs="Arial"/>
          <w:sz w:val="22"/>
          <w:szCs w:val="22"/>
        </w:rPr>
      </w:pPr>
    </w:p>
    <w:p w14:paraId="0719A915" w14:textId="77777777" w:rsidR="009F04D7" w:rsidRDefault="009F04D7" w:rsidP="00FB4039">
      <w:pPr>
        <w:tabs>
          <w:tab w:val="left" w:pos="851"/>
          <w:tab w:val="left" w:pos="4253"/>
        </w:tabs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t>Adresse électronique</w:t>
      </w:r>
      <w:r w:rsidR="00901D2F">
        <w:rPr>
          <w:rFonts w:ascii="Myriad Pro" w:hAnsi="Myriad Pro"/>
          <w:sz w:val="22"/>
          <w:szCs w:val="22"/>
        </w:rPr>
        <w:t> </w:t>
      </w:r>
      <w:r w:rsidR="00901D2F">
        <w:rPr>
          <w:rFonts w:ascii="Myriad Pro" w:hAnsi="Myriad Pro" w:cs="Arial"/>
          <w:sz w:val="22"/>
          <w:szCs w:val="22"/>
        </w:rPr>
        <w:t>:</w:t>
      </w:r>
    </w:p>
    <w:p w14:paraId="7E7830C4" w14:textId="77777777" w:rsidR="00901D2F" w:rsidRPr="00FB4039" w:rsidRDefault="00901D2F" w:rsidP="00FB4039">
      <w:pPr>
        <w:tabs>
          <w:tab w:val="left" w:pos="851"/>
          <w:tab w:val="left" w:pos="4253"/>
        </w:tabs>
        <w:jc w:val="both"/>
        <w:rPr>
          <w:rFonts w:ascii="Myriad Pro" w:hAnsi="Myriad Pro"/>
          <w:sz w:val="22"/>
          <w:szCs w:val="22"/>
        </w:rPr>
      </w:pPr>
    </w:p>
    <w:p w14:paraId="63F3BA80" w14:textId="77777777" w:rsidR="009F04D7" w:rsidRPr="00FB4039" w:rsidRDefault="009F04D7" w:rsidP="00FB4039">
      <w:pPr>
        <w:tabs>
          <w:tab w:val="left" w:pos="851"/>
          <w:tab w:val="left" w:pos="4253"/>
        </w:tabs>
        <w:jc w:val="both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t>Numéros de téléphone</w:t>
      </w:r>
      <w:r w:rsidR="00901D2F">
        <w:rPr>
          <w:rFonts w:ascii="Myriad Pro" w:hAnsi="Myriad Pro"/>
          <w:sz w:val="22"/>
          <w:szCs w:val="22"/>
        </w:rPr>
        <w:t> :</w:t>
      </w:r>
    </w:p>
    <w:p w14:paraId="18469E8A" w14:textId="77777777" w:rsidR="00901D2F" w:rsidRDefault="00901D2F" w:rsidP="00FB4039">
      <w:pPr>
        <w:tabs>
          <w:tab w:val="left" w:pos="851"/>
          <w:tab w:val="left" w:pos="4253"/>
        </w:tabs>
        <w:jc w:val="both"/>
        <w:rPr>
          <w:rFonts w:ascii="Myriad Pro" w:hAnsi="Myriad Pro"/>
          <w:sz w:val="22"/>
          <w:szCs w:val="22"/>
        </w:rPr>
      </w:pPr>
    </w:p>
    <w:p w14:paraId="683CC608" w14:textId="77777777" w:rsidR="009F04D7" w:rsidRPr="00FB4039" w:rsidRDefault="009F04D7" w:rsidP="00FB4039">
      <w:pPr>
        <w:tabs>
          <w:tab w:val="left" w:pos="851"/>
          <w:tab w:val="left" w:pos="4253"/>
        </w:tabs>
        <w:jc w:val="both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t>Numéro SIRET</w:t>
      </w:r>
      <w:r w:rsidR="00901D2F">
        <w:rPr>
          <w:rFonts w:ascii="Myriad Pro" w:hAnsi="Myriad Pro"/>
          <w:sz w:val="22"/>
          <w:szCs w:val="22"/>
        </w:rPr>
        <w:t> :</w:t>
      </w:r>
    </w:p>
    <w:p w14:paraId="7E86200E" w14:textId="77777777" w:rsidR="009F04D7" w:rsidRPr="00FB4039" w:rsidRDefault="009F04D7" w:rsidP="00FB4039">
      <w:pPr>
        <w:rPr>
          <w:rFonts w:ascii="Myriad Pro" w:hAnsi="Myriad Pro"/>
          <w:sz w:val="22"/>
          <w:szCs w:val="22"/>
        </w:rPr>
      </w:pPr>
    </w:p>
    <w:p w14:paraId="7A88C2A7" w14:textId="77777777" w:rsidR="009B1CD0" w:rsidRPr="00ED25ED" w:rsidRDefault="009B1CD0" w:rsidP="00FB4039">
      <w:pPr>
        <w:pStyle w:val="fcase1ertab"/>
        <w:tabs>
          <w:tab w:val="left" w:pos="851"/>
        </w:tabs>
        <w:ind w:left="0" w:firstLine="0"/>
        <w:rPr>
          <w:rFonts w:ascii="Myriad Pro" w:hAnsi="Myriad Pro"/>
          <w:sz w:val="22"/>
          <w:szCs w:val="22"/>
        </w:rPr>
      </w:pPr>
      <w:proofErr w:type="gramStart"/>
      <w:r w:rsidRPr="00FB4039">
        <w:rPr>
          <w:rFonts w:ascii="Myriad Pro" w:hAnsi="Myriad Pro" w:cs="Arial"/>
          <w:sz w:val="22"/>
          <w:szCs w:val="22"/>
        </w:rPr>
        <w:t>à</w:t>
      </w:r>
      <w:proofErr w:type="gramEnd"/>
      <w:r w:rsidRPr="00FB4039">
        <w:rPr>
          <w:rFonts w:ascii="Myriad Pro" w:hAnsi="Myriad Pro" w:cs="Arial"/>
          <w:sz w:val="22"/>
          <w:szCs w:val="22"/>
        </w:rPr>
        <w:t xml:space="preserve"> livrer les fournitures demandées </w:t>
      </w:r>
      <w:r w:rsidR="00ED25ED" w:rsidRPr="00ED25ED">
        <w:rPr>
          <w:rFonts w:ascii="Myriad Pro" w:hAnsi="Myriad Pro" w:cs="Arial"/>
          <w:sz w:val="22"/>
          <w:szCs w:val="22"/>
        </w:rPr>
        <w:t xml:space="preserve">/ </w:t>
      </w:r>
      <w:r w:rsidRPr="00ED25ED">
        <w:rPr>
          <w:rFonts w:ascii="Myriad Pro" w:hAnsi="Myriad Pro" w:cs="Arial"/>
          <w:sz w:val="22"/>
          <w:szCs w:val="22"/>
        </w:rPr>
        <w:t>à exécuter les prestations demandées :</w:t>
      </w:r>
    </w:p>
    <w:p w14:paraId="6BA06D63" w14:textId="77777777" w:rsidR="009B1CD0" w:rsidRPr="00FB4039" w:rsidRDefault="007D7A65" w:rsidP="00901D2F">
      <w:pPr>
        <w:pStyle w:val="fcase1ertab"/>
        <w:tabs>
          <w:tab w:val="clear" w:pos="426"/>
          <w:tab w:val="left" w:pos="851"/>
        </w:tabs>
        <w:spacing w:before="60" w:after="60"/>
        <w:ind w:left="0" w:firstLine="0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FB4039">
        <w:rPr>
          <w:rFonts w:ascii="Myriad Pro" w:hAnsi="Myriad Pro"/>
          <w:sz w:val="22"/>
          <w:szCs w:val="22"/>
        </w:rPr>
        <w:fldChar w:fldCharType="end"/>
      </w:r>
      <w:r w:rsidR="009B1CD0" w:rsidRPr="00FB4039">
        <w:rPr>
          <w:rFonts w:ascii="Myriad Pro" w:hAnsi="Myriad Pro" w:cs="Arial"/>
          <w:sz w:val="22"/>
          <w:szCs w:val="22"/>
        </w:rPr>
        <w:t xml:space="preserve"> </w:t>
      </w:r>
      <w:proofErr w:type="gramStart"/>
      <w:r w:rsidR="009B1CD0" w:rsidRPr="00FB4039">
        <w:rPr>
          <w:rFonts w:ascii="Myriad Pro" w:hAnsi="Myriad Pro" w:cs="Arial"/>
          <w:sz w:val="22"/>
          <w:szCs w:val="22"/>
        </w:rPr>
        <w:t>aux</w:t>
      </w:r>
      <w:proofErr w:type="gramEnd"/>
      <w:r w:rsidR="009B1CD0" w:rsidRPr="00FB4039">
        <w:rPr>
          <w:rFonts w:ascii="Myriad Pro" w:hAnsi="Myriad Pro" w:cs="Arial"/>
          <w:sz w:val="22"/>
          <w:szCs w:val="22"/>
        </w:rPr>
        <w:t xml:space="preserve"> prix indiqués ci-dessous ;</w:t>
      </w:r>
    </w:p>
    <w:p w14:paraId="04915E63" w14:textId="77777777" w:rsidR="009B1CD0" w:rsidRPr="00FB4039" w:rsidRDefault="007D7A65" w:rsidP="00901D2F">
      <w:pPr>
        <w:tabs>
          <w:tab w:val="left" w:pos="426"/>
          <w:tab w:val="left" w:pos="851"/>
        </w:tabs>
        <w:spacing w:before="60" w:after="60"/>
        <w:jc w:val="both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FB4039">
        <w:rPr>
          <w:rFonts w:ascii="Myriad Pro" w:hAnsi="Myriad Pro"/>
          <w:sz w:val="22"/>
          <w:szCs w:val="22"/>
        </w:rPr>
        <w:fldChar w:fldCharType="end"/>
      </w:r>
      <w:r w:rsidR="009B1CD0" w:rsidRPr="00FB4039">
        <w:rPr>
          <w:rFonts w:ascii="Myriad Pro" w:hAnsi="Myriad Pro"/>
          <w:sz w:val="22"/>
          <w:szCs w:val="22"/>
        </w:rPr>
        <w:t xml:space="preserve"> Taux de la TVA : </w:t>
      </w:r>
    </w:p>
    <w:p w14:paraId="57DEB356" w14:textId="77777777" w:rsidR="009B1CD0" w:rsidRPr="00FB4039" w:rsidRDefault="007D7A65" w:rsidP="00901D2F">
      <w:pPr>
        <w:tabs>
          <w:tab w:val="left" w:pos="426"/>
          <w:tab w:val="left" w:pos="851"/>
        </w:tabs>
        <w:spacing w:before="60" w:after="60"/>
        <w:jc w:val="both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FB4039">
        <w:rPr>
          <w:rFonts w:ascii="Myriad Pro" w:hAnsi="Myriad Pro"/>
          <w:sz w:val="22"/>
          <w:szCs w:val="22"/>
        </w:rPr>
        <w:fldChar w:fldCharType="end"/>
      </w:r>
      <w:r w:rsidR="009B1CD0" w:rsidRPr="00FB4039">
        <w:rPr>
          <w:rFonts w:ascii="Myriad Pro" w:hAnsi="Myriad Pro"/>
          <w:sz w:val="22"/>
          <w:szCs w:val="22"/>
        </w:rPr>
        <w:t xml:space="preserve"> Montant hors taxes</w:t>
      </w:r>
    </w:p>
    <w:p w14:paraId="1592CD00" w14:textId="77777777" w:rsidR="009B1CD0" w:rsidRPr="00FB4039" w:rsidRDefault="009B1CD0" w:rsidP="00901D2F">
      <w:pPr>
        <w:tabs>
          <w:tab w:val="left" w:pos="426"/>
          <w:tab w:val="left" w:pos="851"/>
        </w:tabs>
        <w:spacing w:before="60" w:after="60"/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t xml:space="preserve">Montant </w:t>
      </w:r>
      <w:r w:rsidRPr="00FB4039">
        <w:rPr>
          <w:rFonts w:ascii="Myriad Pro" w:hAnsi="Myriad Pro" w:cs="Arial"/>
          <w:sz w:val="22"/>
          <w:szCs w:val="22"/>
        </w:rPr>
        <w:t>ho</w:t>
      </w:r>
      <w:r w:rsidR="00004234" w:rsidRPr="00FB4039">
        <w:rPr>
          <w:rFonts w:ascii="Myriad Pro" w:hAnsi="Myriad Pro" w:cs="Arial"/>
          <w:sz w:val="22"/>
          <w:szCs w:val="22"/>
        </w:rPr>
        <w:t>rs taxes arrêté en chiffres à</w:t>
      </w:r>
      <w:r w:rsidR="00901D2F">
        <w:rPr>
          <w:rFonts w:ascii="Myriad Pro" w:hAnsi="Myriad Pro" w:cs="Arial"/>
          <w:sz w:val="22"/>
          <w:szCs w:val="22"/>
        </w:rPr>
        <w:t> :</w:t>
      </w:r>
    </w:p>
    <w:p w14:paraId="3BCF3BE9" w14:textId="77777777" w:rsidR="009B1CD0" w:rsidRPr="00FB4039" w:rsidRDefault="009B1CD0" w:rsidP="00901D2F">
      <w:pPr>
        <w:pStyle w:val="fcase1ertab"/>
        <w:tabs>
          <w:tab w:val="left" w:pos="851"/>
        </w:tabs>
        <w:spacing w:before="60" w:after="60"/>
        <w:ind w:left="0" w:firstLine="0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 xml:space="preserve">Montant hors taxes arrêté en lettres à : </w:t>
      </w:r>
    </w:p>
    <w:p w14:paraId="183A3B5B" w14:textId="77777777" w:rsidR="009B1CD0" w:rsidRPr="00FB4039" w:rsidRDefault="007D7A65" w:rsidP="00901D2F">
      <w:pPr>
        <w:tabs>
          <w:tab w:val="left" w:pos="426"/>
          <w:tab w:val="left" w:pos="709"/>
          <w:tab w:val="left" w:pos="851"/>
          <w:tab w:val="left" w:pos="3969"/>
        </w:tabs>
        <w:spacing w:before="60" w:after="60"/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FB4039">
        <w:rPr>
          <w:rFonts w:ascii="Myriad Pro" w:hAnsi="Myriad Pro"/>
          <w:sz w:val="22"/>
          <w:szCs w:val="22"/>
        </w:rPr>
        <w:fldChar w:fldCharType="end"/>
      </w:r>
      <w:r w:rsidR="009B1CD0" w:rsidRPr="00FB4039">
        <w:rPr>
          <w:rFonts w:ascii="Myriad Pro" w:hAnsi="Myriad Pro"/>
          <w:sz w:val="22"/>
          <w:szCs w:val="22"/>
        </w:rPr>
        <w:t xml:space="preserve"> Montant TTC</w:t>
      </w:r>
      <w:r w:rsidR="009B1CD0" w:rsidRPr="00FB4039">
        <w:rPr>
          <w:rStyle w:val="Caractresdenotedebasdepage"/>
          <w:rFonts w:ascii="Myriad Pro" w:hAnsi="Myriad Pro"/>
          <w:sz w:val="22"/>
          <w:szCs w:val="22"/>
        </w:rPr>
        <w:footnoteReference w:customMarkFollows="1" w:id="1"/>
        <w:t>4 </w:t>
      </w:r>
      <w:r w:rsidR="009B1CD0" w:rsidRPr="00FB4039">
        <w:rPr>
          <w:rFonts w:ascii="Myriad Pro" w:hAnsi="Myriad Pro"/>
          <w:sz w:val="22"/>
          <w:szCs w:val="22"/>
        </w:rPr>
        <w:t>:</w:t>
      </w:r>
    </w:p>
    <w:p w14:paraId="0D03C025" w14:textId="77777777" w:rsidR="009B1CD0" w:rsidRPr="00FB4039" w:rsidRDefault="009B1CD0" w:rsidP="00901D2F">
      <w:pPr>
        <w:pStyle w:val="fcase1ertab"/>
        <w:tabs>
          <w:tab w:val="left" w:pos="851"/>
          <w:tab w:val="left" w:pos="3969"/>
        </w:tabs>
        <w:spacing w:before="60" w:after="60"/>
        <w:ind w:left="0" w:firstLine="0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 xml:space="preserve">Montant TTC arrêté en chiffres à : </w:t>
      </w:r>
    </w:p>
    <w:p w14:paraId="63EEF3C0" w14:textId="77777777" w:rsidR="009B1CD0" w:rsidRDefault="009B1CD0" w:rsidP="00901D2F">
      <w:pPr>
        <w:pStyle w:val="fcase1ertab"/>
        <w:tabs>
          <w:tab w:val="left" w:pos="851"/>
          <w:tab w:val="left" w:pos="3969"/>
        </w:tabs>
        <w:spacing w:before="60" w:after="60"/>
        <w:ind w:left="0" w:firstLine="0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>Montant TTC arrêté en lettres à :</w:t>
      </w:r>
      <w:r w:rsidR="00004234" w:rsidRPr="00FB4039">
        <w:rPr>
          <w:rFonts w:ascii="Myriad Pro" w:hAnsi="Myriad Pro" w:cs="Arial"/>
          <w:sz w:val="22"/>
          <w:szCs w:val="22"/>
        </w:rPr>
        <w:t xml:space="preserve"> </w:t>
      </w:r>
    </w:p>
    <w:p w14:paraId="610A0250" w14:textId="77777777" w:rsidR="00ED25ED" w:rsidRPr="00FB4039" w:rsidRDefault="00ED25ED" w:rsidP="00901D2F">
      <w:pPr>
        <w:pStyle w:val="fcase1ertab"/>
        <w:tabs>
          <w:tab w:val="left" w:pos="851"/>
          <w:tab w:val="left" w:pos="3969"/>
        </w:tabs>
        <w:spacing w:before="60" w:after="60"/>
        <w:ind w:left="0" w:firstLine="0"/>
        <w:rPr>
          <w:rFonts w:ascii="Myriad Pro" w:hAnsi="Myriad Pro" w:cs="Arial"/>
          <w:sz w:val="22"/>
          <w:szCs w:val="22"/>
          <w:u w:val="single"/>
        </w:rPr>
      </w:pPr>
      <w:proofErr w:type="gramStart"/>
      <w:r>
        <w:rPr>
          <w:rFonts w:ascii="Myriad Pro" w:hAnsi="Myriad Pro" w:cs="Arial"/>
          <w:sz w:val="22"/>
          <w:szCs w:val="22"/>
        </w:rPr>
        <w:t>ou</w:t>
      </w:r>
      <w:proofErr w:type="gramEnd"/>
    </w:p>
    <w:p w14:paraId="580790AD" w14:textId="77777777" w:rsidR="00B03E84" w:rsidRPr="00ED25ED" w:rsidRDefault="00B03E84" w:rsidP="00B03E84">
      <w:pPr>
        <w:pStyle w:val="fcase1ertab"/>
        <w:tabs>
          <w:tab w:val="clear" w:pos="426"/>
          <w:tab w:val="left" w:pos="851"/>
        </w:tabs>
        <w:spacing w:before="60" w:after="60"/>
        <w:ind w:left="0" w:firstLine="0"/>
        <w:rPr>
          <w:rFonts w:ascii="Myriad Pro" w:hAnsi="Myriad Pro" w:cs="Arial"/>
          <w:sz w:val="22"/>
          <w:szCs w:val="22"/>
        </w:rPr>
      </w:pPr>
      <w:r w:rsidRPr="00ED25ED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25ED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ED25ED">
        <w:rPr>
          <w:rFonts w:ascii="Myriad Pro" w:hAnsi="Myriad Pro"/>
          <w:sz w:val="22"/>
          <w:szCs w:val="22"/>
        </w:rPr>
        <w:fldChar w:fldCharType="end"/>
      </w:r>
      <w:r w:rsidRPr="00ED25ED">
        <w:rPr>
          <w:rFonts w:ascii="Myriad Pro" w:hAnsi="Myriad Pro" w:cs="Arial"/>
          <w:sz w:val="22"/>
          <w:szCs w:val="22"/>
        </w:rPr>
        <w:t xml:space="preserve"> </w:t>
      </w:r>
      <w:proofErr w:type="gramStart"/>
      <w:r w:rsidRPr="00ED25ED">
        <w:rPr>
          <w:rFonts w:ascii="Myriad Pro" w:hAnsi="Myriad Pro" w:cs="Arial"/>
          <w:sz w:val="22"/>
          <w:szCs w:val="22"/>
        </w:rPr>
        <w:t>aux</w:t>
      </w:r>
      <w:proofErr w:type="gramEnd"/>
      <w:r w:rsidRPr="00ED25ED">
        <w:rPr>
          <w:rFonts w:ascii="Myriad Pro" w:hAnsi="Myriad Pro" w:cs="Arial"/>
          <w:sz w:val="22"/>
          <w:szCs w:val="22"/>
        </w:rPr>
        <w:t xml:space="preserve"> prix indiqués dans l’annexe financière </w:t>
      </w:r>
      <w:r w:rsidRPr="00ED25ED">
        <w:rPr>
          <w:rFonts w:ascii="Myriad Pro" w:hAnsi="Myriad Pro" w:cs="Arial"/>
          <w:b/>
          <w:sz w:val="22"/>
          <w:szCs w:val="22"/>
        </w:rPr>
        <w:t>BPU-DQE signée de l’entreprise</w:t>
      </w:r>
    </w:p>
    <w:p w14:paraId="35461FFB" w14:textId="77777777" w:rsidR="009B1CD0" w:rsidRPr="00901D2F" w:rsidRDefault="009B1CD0" w:rsidP="00FB4039">
      <w:pPr>
        <w:tabs>
          <w:tab w:val="left" w:pos="851"/>
          <w:tab w:val="left" w:pos="6237"/>
        </w:tabs>
        <w:spacing w:before="60" w:after="60"/>
        <w:rPr>
          <w:rFonts w:ascii="Myriad Pro" w:hAnsi="Myriad Pro" w:cs="Arial"/>
          <w:b/>
          <w:iCs/>
          <w:sz w:val="22"/>
          <w:szCs w:val="22"/>
        </w:rPr>
      </w:pPr>
      <w:r w:rsidRPr="00901D2F">
        <w:rPr>
          <w:rFonts w:ascii="Myriad Pro" w:hAnsi="Myriad Pro" w:cs="Arial"/>
          <w:b/>
          <w:sz w:val="22"/>
          <w:szCs w:val="22"/>
        </w:rPr>
        <w:t xml:space="preserve">B2 </w:t>
      </w:r>
      <w:r w:rsidR="0021797C" w:rsidRPr="00901D2F">
        <w:rPr>
          <w:rFonts w:ascii="Myriad Pro" w:hAnsi="Myriad Pro" w:cs="Arial"/>
          <w:b/>
          <w:sz w:val="22"/>
          <w:szCs w:val="22"/>
        </w:rPr>
        <w:t>–</w:t>
      </w:r>
      <w:r w:rsidRPr="00901D2F">
        <w:rPr>
          <w:rFonts w:ascii="Myriad Pro" w:hAnsi="Myriad Pro" w:cs="Arial"/>
          <w:b/>
          <w:sz w:val="22"/>
          <w:szCs w:val="22"/>
        </w:rPr>
        <w:t xml:space="preserve"> </w:t>
      </w:r>
      <w:r w:rsidR="0021797C" w:rsidRPr="00901D2F">
        <w:rPr>
          <w:rFonts w:ascii="Myriad Pro" w:hAnsi="Myriad Pro" w:cs="Arial"/>
          <w:b/>
          <w:sz w:val="22"/>
          <w:szCs w:val="22"/>
        </w:rPr>
        <w:t>Nature du groupement et</w:t>
      </w:r>
      <w:r w:rsidR="00036500" w:rsidRPr="00901D2F">
        <w:rPr>
          <w:rFonts w:ascii="Myriad Pro" w:hAnsi="Myriad Pro" w:cs="Arial"/>
          <w:b/>
          <w:sz w:val="22"/>
          <w:szCs w:val="22"/>
        </w:rPr>
        <w:t>,</w:t>
      </w:r>
      <w:r w:rsidR="0021797C" w:rsidRPr="00901D2F">
        <w:rPr>
          <w:rFonts w:ascii="Myriad Pro" w:hAnsi="Myriad Pro" w:cs="Arial"/>
          <w:b/>
          <w:sz w:val="22"/>
          <w:szCs w:val="22"/>
        </w:rPr>
        <w:t xml:space="preserve"> </w:t>
      </w:r>
      <w:r w:rsidR="00036500" w:rsidRPr="00901D2F">
        <w:rPr>
          <w:rFonts w:ascii="Myriad Pro" w:hAnsi="Myriad Pro" w:cs="Arial"/>
          <w:b/>
          <w:sz w:val="22"/>
          <w:szCs w:val="22"/>
        </w:rPr>
        <w:t>en cas de groupement conjoint,</w:t>
      </w:r>
      <w:r w:rsidR="00036500" w:rsidRPr="00901D2F" w:rsidDel="0021797C">
        <w:rPr>
          <w:rFonts w:ascii="Myriad Pro" w:hAnsi="Myriad Pro" w:cs="Arial"/>
          <w:b/>
          <w:sz w:val="22"/>
          <w:szCs w:val="22"/>
        </w:rPr>
        <w:t xml:space="preserve"> </w:t>
      </w:r>
      <w:r w:rsidR="0021797C" w:rsidRPr="00901D2F">
        <w:rPr>
          <w:rFonts w:ascii="Myriad Pro" w:hAnsi="Myriad Pro" w:cs="Arial"/>
          <w:b/>
          <w:sz w:val="22"/>
          <w:szCs w:val="22"/>
        </w:rPr>
        <w:t>r</w:t>
      </w:r>
      <w:r w:rsidRPr="00901D2F">
        <w:rPr>
          <w:rFonts w:ascii="Myriad Pro" w:hAnsi="Myriad Pro" w:cs="Arial"/>
          <w:b/>
          <w:sz w:val="22"/>
          <w:szCs w:val="22"/>
        </w:rPr>
        <w:t>épartition des prestations</w:t>
      </w:r>
      <w:r w:rsidRPr="00901D2F">
        <w:rPr>
          <w:rFonts w:ascii="Myriad Pro" w:hAnsi="Myriad Pro" w:cs="Arial"/>
          <w:b/>
          <w:iCs/>
          <w:sz w:val="22"/>
          <w:szCs w:val="22"/>
        </w:rPr>
        <w:t> :</w:t>
      </w:r>
    </w:p>
    <w:p w14:paraId="5E459F92" w14:textId="77777777" w:rsidR="0021797C" w:rsidRPr="00901D2F" w:rsidRDefault="0021797C" w:rsidP="00FB4039">
      <w:pPr>
        <w:pStyle w:val="fcase1ertab"/>
        <w:tabs>
          <w:tab w:val="left" w:pos="851"/>
        </w:tabs>
        <w:ind w:left="0" w:firstLine="0"/>
        <w:rPr>
          <w:rFonts w:ascii="Myriad Pro" w:hAnsi="Myriad Pro" w:cs="Arial"/>
          <w:sz w:val="22"/>
          <w:szCs w:val="22"/>
        </w:rPr>
      </w:pPr>
      <w:r w:rsidRPr="00901D2F">
        <w:rPr>
          <w:rFonts w:ascii="Myriad Pro" w:hAnsi="Myriad Pro" w:cs="Arial"/>
          <w:sz w:val="22"/>
          <w:szCs w:val="22"/>
        </w:rPr>
        <w:t xml:space="preserve">Pour l’exécution du marché ou de l’accord-cadre, le groupement </w:t>
      </w:r>
      <w:r w:rsidR="00036500" w:rsidRPr="00901D2F">
        <w:rPr>
          <w:rFonts w:ascii="Myriad Pro" w:hAnsi="Myriad Pro" w:cs="Arial"/>
          <w:sz w:val="22"/>
          <w:szCs w:val="22"/>
        </w:rPr>
        <w:t>d’opérateurs économiques est</w:t>
      </w:r>
      <w:r w:rsidRPr="00901D2F">
        <w:rPr>
          <w:rFonts w:ascii="Myriad Pro" w:hAnsi="Myriad Pro" w:cs="Arial"/>
          <w:sz w:val="22"/>
          <w:szCs w:val="22"/>
        </w:rPr>
        <w:t> :</w:t>
      </w:r>
    </w:p>
    <w:p w14:paraId="30079781" w14:textId="77777777" w:rsidR="00354C04" w:rsidRPr="00901D2F" w:rsidRDefault="00354C04" w:rsidP="00FB403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Myriad Pro" w:hAnsi="Myriad Pro" w:cs="Arial"/>
          <w:sz w:val="22"/>
          <w:szCs w:val="22"/>
        </w:rPr>
      </w:pPr>
      <w:r w:rsidRPr="00901D2F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1D2F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901D2F">
        <w:rPr>
          <w:rFonts w:ascii="Myriad Pro" w:hAnsi="Myriad Pro"/>
          <w:sz w:val="22"/>
          <w:szCs w:val="22"/>
        </w:rPr>
        <w:fldChar w:fldCharType="end"/>
      </w:r>
      <w:r w:rsidRPr="00901D2F">
        <w:rPr>
          <w:rFonts w:ascii="Myriad Pro" w:hAnsi="Myriad Pro" w:cs="Arial"/>
          <w:i/>
          <w:iCs/>
          <w:sz w:val="22"/>
          <w:szCs w:val="22"/>
        </w:rPr>
        <w:t xml:space="preserve"> </w:t>
      </w:r>
      <w:proofErr w:type="gramStart"/>
      <w:r w:rsidRPr="00901D2F">
        <w:rPr>
          <w:rFonts w:ascii="Myriad Pro" w:hAnsi="Myriad Pro" w:cs="Arial"/>
          <w:sz w:val="22"/>
          <w:szCs w:val="22"/>
        </w:rPr>
        <w:t>conjoint</w:t>
      </w:r>
      <w:proofErr w:type="gramEnd"/>
      <w:r w:rsidRPr="00901D2F">
        <w:rPr>
          <w:rFonts w:ascii="Myriad Pro" w:hAnsi="Myriad Pro" w:cs="Arial"/>
          <w:sz w:val="22"/>
          <w:szCs w:val="22"/>
        </w:rPr>
        <w:tab/>
      </w:r>
      <w:r w:rsidRPr="00901D2F">
        <w:rPr>
          <w:rFonts w:ascii="Myriad Pro" w:hAnsi="Myriad Pro" w:cs="Arial"/>
          <w:sz w:val="22"/>
          <w:szCs w:val="22"/>
        </w:rPr>
        <w:tab/>
        <w:t>OU</w:t>
      </w:r>
      <w:r w:rsidRPr="00901D2F">
        <w:rPr>
          <w:rFonts w:ascii="Myriad Pro" w:hAnsi="Myriad Pro" w:cs="Arial"/>
          <w:sz w:val="22"/>
          <w:szCs w:val="22"/>
        </w:rPr>
        <w:tab/>
      </w:r>
      <w:r w:rsidRPr="00901D2F">
        <w:rPr>
          <w:rFonts w:ascii="Myriad Pro" w:hAnsi="Myriad Pro" w:cs="Arial"/>
          <w:sz w:val="22"/>
          <w:szCs w:val="22"/>
        </w:rPr>
        <w:tab/>
      </w:r>
      <w:r w:rsidRPr="00901D2F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1D2F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901D2F">
        <w:rPr>
          <w:rFonts w:ascii="Myriad Pro" w:hAnsi="Myriad Pro"/>
          <w:sz w:val="22"/>
          <w:szCs w:val="22"/>
        </w:rPr>
        <w:fldChar w:fldCharType="end"/>
      </w:r>
      <w:r w:rsidRPr="00901D2F">
        <w:rPr>
          <w:rFonts w:ascii="Myriad Pro" w:hAnsi="Myriad Pro" w:cs="Arial"/>
          <w:iCs/>
          <w:sz w:val="22"/>
          <w:szCs w:val="22"/>
        </w:rPr>
        <w:t xml:space="preserve"> </w:t>
      </w:r>
      <w:r w:rsidRPr="00901D2F">
        <w:rPr>
          <w:rFonts w:ascii="Myriad Pro" w:hAnsi="Myriad Pro" w:cs="Arial"/>
          <w:sz w:val="22"/>
          <w:szCs w:val="22"/>
        </w:rPr>
        <w:t>solidaire</w:t>
      </w:r>
    </w:p>
    <w:p w14:paraId="2E4C062F" w14:textId="77777777" w:rsidR="009B1CD0" w:rsidRPr="00901D2F" w:rsidRDefault="009B1CD0" w:rsidP="00FB4039">
      <w:pPr>
        <w:tabs>
          <w:tab w:val="left" w:pos="851"/>
        </w:tabs>
        <w:spacing w:before="120"/>
        <w:jc w:val="both"/>
        <w:rPr>
          <w:rFonts w:ascii="Myriad Pro" w:hAnsi="Myriad Pro" w:cs="Arial"/>
          <w:b/>
          <w:bCs/>
          <w:sz w:val="22"/>
          <w:szCs w:val="22"/>
        </w:rPr>
      </w:pPr>
      <w:r w:rsidRPr="00901D2F">
        <w:rPr>
          <w:rFonts w:ascii="Myriad Pro" w:hAnsi="Myriad Pro" w:cs="Arial"/>
          <w:i/>
          <w:iCs/>
          <w:sz w:val="22"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356BB7" w14:paraId="3D481C4F" w14:textId="77777777" w:rsidTr="00356BB7">
        <w:trPr>
          <w:trHeight w:val="24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5F624" w14:textId="77777777" w:rsidR="009B1CD0" w:rsidRPr="00356BB7" w:rsidRDefault="009B1CD0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</w:rPr>
            </w:pPr>
            <w:r w:rsidRPr="00356BB7">
              <w:rPr>
                <w:rFonts w:ascii="Myriad Pro" w:hAnsi="Myriad Pro" w:cs="Arial"/>
              </w:rPr>
              <w:t xml:space="preserve">Désignation des membres </w:t>
            </w:r>
          </w:p>
          <w:p w14:paraId="55109E57" w14:textId="77777777" w:rsidR="009B1CD0" w:rsidRPr="00356BB7" w:rsidRDefault="009B1CD0" w:rsidP="00FB4039">
            <w:pPr>
              <w:tabs>
                <w:tab w:val="left" w:pos="851"/>
              </w:tabs>
              <w:jc w:val="center"/>
              <w:rPr>
                <w:rFonts w:ascii="Myriad Pro" w:hAnsi="Myriad Pro"/>
              </w:rPr>
            </w:pPr>
            <w:proofErr w:type="gramStart"/>
            <w:r w:rsidRPr="00356BB7">
              <w:rPr>
                <w:rFonts w:ascii="Myriad Pro" w:hAnsi="Myriad Pro" w:cs="Arial"/>
              </w:rPr>
              <w:t>du</w:t>
            </w:r>
            <w:proofErr w:type="gramEnd"/>
            <w:r w:rsidRPr="00356BB7">
              <w:rPr>
                <w:rFonts w:ascii="Myriad Pro" w:hAnsi="Myriad Pro" w:cs="Arial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75295" w14:textId="77777777" w:rsidR="009B1CD0" w:rsidRPr="00356BB7" w:rsidRDefault="009B1CD0" w:rsidP="00356BB7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Myriad Pro" w:hAnsi="Myriad Pro"/>
                <w:sz w:val="20"/>
              </w:rPr>
            </w:pPr>
            <w:r w:rsidRPr="00356BB7">
              <w:rPr>
                <w:rFonts w:ascii="Myriad Pro" w:hAnsi="Myriad Pro"/>
                <w:i w:val="0"/>
                <w:sz w:val="20"/>
              </w:rPr>
              <w:t>Prestations exécutées par les membres</w:t>
            </w:r>
            <w:r w:rsidR="00356BB7">
              <w:rPr>
                <w:rFonts w:ascii="Myriad Pro" w:hAnsi="Myriad Pro"/>
                <w:i w:val="0"/>
                <w:sz w:val="20"/>
              </w:rPr>
              <w:t xml:space="preserve"> </w:t>
            </w:r>
            <w:r w:rsidRPr="00356BB7">
              <w:rPr>
                <w:rFonts w:ascii="Myriad Pro" w:hAnsi="Myriad Pro"/>
                <w:i w:val="0"/>
                <w:sz w:val="20"/>
              </w:rPr>
              <w:t>du groupement conjoint</w:t>
            </w:r>
          </w:p>
        </w:tc>
      </w:tr>
      <w:tr w:rsidR="009B1CD0" w:rsidRPr="00356BB7" w14:paraId="66928E21" w14:textId="77777777" w:rsidTr="00356BB7">
        <w:trPr>
          <w:trHeight w:val="27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72D80C" w14:textId="77777777" w:rsidR="009B1CD0" w:rsidRPr="00356BB7" w:rsidRDefault="009B1CD0" w:rsidP="00FB4039">
            <w:pPr>
              <w:tabs>
                <w:tab w:val="left" w:pos="851"/>
              </w:tabs>
              <w:snapToGrid w:val="0"/>
              <w:jc w:val="center"/>
              <w:rPr>
                <w:rFonts w:ascii="Myriad Pro" w:hAnsi="Myriad Pro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D6F390" w14:textId="77777777" w:rsidR="009B1CD0" w:rsidRPr="00356BB7" w:rsidRDefault="009B1CD0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</w:rPr>
            </w:pPr>
            <w:r w:rsidRPr="00356BB7">
              <w:rPr>
                <w:rFonts w:ascii="Myriad Pro" w:hAnsi="Myriad Pro" w:cs="Arial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AC5CA" w14:textId="77777777" w:rsidR="009B1CD0" w:rsidRPr="00356BB7" w:rsidRDefault="00356BB7" w:rsidP="00356BB7">
            <w:pPr>
              <w:tabs>
                <w:tab w:val="left" w:pos="851"/>
              </w:tabs>
              <w:jc w:val="center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Montant HT</w:t>
            </w:r>
          </w:p>
        </w:tc>
      </w:tr>
      <w:tr w:rsidR="009B1CD0" w:rsidRPr="00356BB7" w14:paraId="552F4FC6" w14:textId="77777777" w:rsidTr="00356BB7">
        <w:trPr>
          <w:trHeight w:val="50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F63673A" w14:textId="77777777" w:rsidR="009B1CD0" w:rsidRPr="00356BB7" w:rsidRDefault="009B1CD0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37BE161" w14:textId="77777777" w:rsidR="009B1CD0" w:rsidRPr="00356BB7" w:rsidRDefault="009B1CD0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28220C1" w14:textId="77777777" w:rsidR="009B1CD0" w:rsidRPr="00356BB7" w:rsidRDefault="009B1CD0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</w:rPr>
            </w:pPr>
          </w:p>
        </w:tc>
      </w:tr>
      <w:tr w:rsidR="009B1CD0" w:rsidRPr="00356BB7" w14:paraId="6B03AE1C" w14:textId="77777777" w:rsidTr="00356BB7">
        <w:trPr>
          <w:trHeight w:val="435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13143999" w14:textId="77777777" w:rsidR="009B1CD0" w:rsidRPr="00356BB7" w:rsidRDefault="009B1CD0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09F264D3" w14:textId="77777777" w:rsidR="009B1CD0" w:rsidRPr="00356BB7" w:rsidRDefault="009B1CD0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1295A5" w14:textId="77777777" w:rsidR="009B1CD0" w:rsidRPr="00356BB7" w:rsidRDefault="009B1CD0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</w:rPr>
            </w:pPr>
          </w:p>
        </w:tc>
      </w:tr>
    </w:tbl>
    <w:p w14:paraId="073B59D8" w14:textId="77777777" w:rsidR="009B1CD0" w:rsidRPr="00FB4039" w:rsidRDefault="009B1CD0" w:rsidP="00FB4039">
      <w:pPr>
        <w:pStyle w:val="fcase1ertab"/>
        <w:tabs>
          <w:tab w:val="left" w:pos="851"/>
        </w:tabs>
        <w:spacing w:before="60" w:after="60"/>
        <w:ind w:left="0" w:firstLine="0"/>
        <w:rPr>
          <w:rFonts w:ascii="Myriad Pro" w:hAnsi="Myriad Pro" w:cs="Arial"/>
          <w:i/>
          <w:sz w:val="22"/>
          <w:szCs w:val="22"/>
        </w:rPr>
      </w:pPr>
      <w:r w:rsidRPr="00FB4039">
        <w:rPr>
          <w:rFonts w:ascii="Myriad Pro" w:hAnsi="Myriad Pro" w:cs="Arial"/>
          <w:b/>
          <w:sz w:val="22"/>
          <w:szCs w:val="22"/>
        </w:rPr>
        <w:t>B3 - Compte (s) à créditer :</w:t>
      </w:r>
    </w:p>
    <w:p w14:paraId="0AF255B7" w14:textId="77777777" w:rsidR="009B1CD0" w:rsidRPr="00FB4039" w:rsidRDefault="009B1CD0" w:rsidP="00FB4039">
      <w:pPr>
        <w:pStyle w:val="fcase1ertab"/>
        <w:tabs>
          <w:tab w:val="left" w:pos="851"/>
        </w:tabs>
        <w:spacing w:before="120"/>
        <w:ind w:left="0" w:firstLine="0"/>
        <w:rPr>
          <w:rFonts w:ascii="Myriad Pro" w:hAnsi="Myriad Pro" w:cs="Arial"/>
          <w:b/>
          <w:sz w:val="22"/>
          <w:szCs w:val="22"/>
        </w:rPr>
      </w:pPr>
      <w:r w:rsidRPr="00FB4039">
        <w:rPr>
          <w:rFonts w:ascii="Myriad Pro" w:hAnsi="Myriad Pro" w:cs="Arial"/>
          <w:i/>
          <w:sz w:val="22"/>
          <w:szCs w:val="22"/>
        </w:rPr>
        <w:t>(Joindre un ou des relevé(s) d’identité bancaire ou postal.)</w:t>
      </w:r>
    </w:p>
    <w:p w14:paraId="0DCF0156" w14:textId="77777777" w:rsidR="009B1CD0" w:rsidRDefault="009B1CD0" w:rsidP="00901D2F">
      <w:pPr>
        <w:pStyle w:val="fcasegauche"/>
        <w:tabs>
          <w:tab w:val="left" w:pos="426"/>
          <w:tab w:val="left" w:pos="851"/>
          <w:tab w:val="left" w:pos="3686"/>
        </w:tabs>
        <w:spacing w:after="0"/>
        <w:ind w:left="0" w:firstLine="0"/>
        <w:jc w:val="left"/>
        <w:rPr>
          <w:rFonts w:ascii="Myriad Pro" w:hAnsi="Myriad Pro" w:cs="Arial"/>
          <w:sz w:val="22"/>
          <w:szCs w:val="22"/>
        </w:rPr>
      </w:pPr>
      <w:proofErr w:type="gramStart"/>
      <w:r w:rsidRPr="00FB4039">
        <w:rPr>
          <w:rFonts w:ascii="Myriad Pro" w:eastAsia="Wingdings" w:hAnsi="Myriad Pro" w:cs="Wingdings"/>
          <w:b/>
          <w:color w:val="66CCFF"/>
          <w:spacing w:val="-10"/>
          <w:sz w:val="22"/>
          <w:szCs w:val="22"/>
        </w:rPr>
        <w:t></w:t>
      </w:r>
      <w:r w:rsidRPr="00FB4039">
        <w:rPr>
          <w:rFonts w:ascii="Myriad Pro" w:eastAsia="Arial" w:hAnsi="Myriad Pro" w:cs="Arial"/>
          <w:spacing w:val="-10"/>
          <w:sz w:val="22"/>
          <w:szCs w:val="22"/>
        </w:rPr>
        <w:t xml:space="preserve">  </w:t>
      </w:r>
      <w:r w:rsidRPr="00FB4039">
        <w:rPr>
          <w:rFonts w:ascii="Myriad Pro" w:hAnsi="Myriad Pro" w:cs="Arial"/>
          <w:sz w:val="22"/>
          <w:szCs w:val="22"/>
        </w:rPr>
        <w:t>Nom</w:t>
      </w:r>
      <w:proofErr w:type="gramEnd"/>
      <w:r w:rsidRPr="00FB4039">
        <w:rPr>
          <w:rFonts w:ascii="Myriad Pro" w:hAnsi="Myriad Pro" w:cs="Arial"/>
          <w:sz w:val="22"/>
          <w:szCs w:val="22"/>
        </w:rPr>
        <w:t xml:space="preserve"> de l’établissement bancaire :</w:t>
      </w:r>
    </w:p>
    <w:p w14:paraId="5972E807" w14:textId="77777777" w:rsidR="00901D2F" w:rsidRPr="00FB4039" w:rsidRDefault="00901D2F" w:rsidP="00901D2F">
      <w:pPr>
        <w:pStyle w:val="fcasegauche"/>
        <w:tabs>
          <w:tab w:val="left" w:pos="426"/>
          <w:tab w:val="left" w:pos="851"/>
          <w:tab w:val="left" w:pos="3686"/>
        </w:tabs>
        <w:spacing w:after="0"/>
        <w:ind w:left="0" w:firstLine="0"/>
        <w:jc w:val="left"/>
        <w:rPr>
          <w:rFonts w:ascii="Myriad Pro" w:hAnsi="Myriad Pro" w:cs="Arial"/>
          <w:sz w:val="22"/>
          <w:szCs w:val="22"/>
        </w:rPr>
      </w:pPr>
    </w:p>
    <w:p w14:paraId="283C3FB1" w14:textId="77777777" w:rsidR="00901D2F" w:rsidRDefault="009B1CD0" w:rsidP="00901D2F">
      <w:pPr>
        <w:pStyle w:val="fcasegauche"/>
        <w:tabs>
          <w:tab w:val="left" w:pos="426"/>
          <w:tab w:val="left" w:pos="851"/>
          <w:tab w:val="left" w:pos="3686"/>
        </w:tabs>
        <w:spacing w:after="0"/>
        <w:ind w:left="0" w:firstLine="0"/>
        <w:jc w:val="left"/>
        <w:rPr>
          <w:rFonts w:ascii="Myriad Pro" w:hAnsi="Myriad Pro" w:cs="Arial"/>
          <w:sz w:val="22"/>
          <w:szCs w:val="22"/>
        </w:rPr>
      </w:pPr>
      <w:proofErr w:type="gramStart"/>
      <w:r w:rsidRPr="00FB4039">
        <w:rPr>
          <w:rFonts w:ascii="Myriad Pro" w:eastAsia="Wingdings" w:hAnsi="Myriad Pro" w:cs="Wingdings"/>
          <w:b/>
          <w:color w:val="66CCFF"/>
          <w:spacing w:val="-10"/>
          <w:sz w:val="22"/>
          <w:szCs w:val="22"/>
        </w:rPr>
        <w:t></w:t>
      </w:r>
      <w:r w:rsidRPr="00FB4039">
        <w:rPr>
          <w:rFonts w:ascii="Myriad Pro" w:eastAsia="Arial" w:hAnsi="Myriad Pro" w:cs="Arial"/>
          <w:spacing w:val="-10"/>
          <w:sz w:val="22"/>
          <w:szCs w:val="22"/>
        </w:rPr>
        <w:t xml:space="preserve">  </w:t>
      </w:r>
      <w:r w:rsidRPr="00FB4039">
        <w:rPr>
          <w:rFonts w:ascii="Myriad Pro" w:hAnsi="Myriad Pro" w:cs="Arial"/>
          <w:sz w:val="22"/>
          <w:szCs w:val="22"/>
        </w:rPr>
        <w:t>Numéro</w:t>
      </w:r>
      <w:proofErr w:type="gramEnd"/>
      <w:r w:rsidRPr="00FB4039">
        <w:rPr>
          <w:rFonts w:ascii="Myriad Pro" w:hAnsi="Myriad Pro" w:cs="Arial"/>
          <w:sz w:val="22"/>
          <w:szCs w:val="22"/>
        </w:rPr>
        <w:t xml:space="preserve"> de compte :</w:t>
      </w:r>
    </w:p>
    <w:p w14:paraId="2A643967" w14:textId="77777777" w:rsidR="00901D2F" w:rsidRDefault="00901D2F" w:rsidP="00901D2F">
      <w:pPr>
        <w:pStyle w:val="fcasegauche"/>
        <w:tabs>
          <w:tab w:val="left" w:pos="426"/>
          <w:tab w:val="left" w:pos="851"/>
          <w:tab w:val="left" w:pos="3686"/>
        </w:tabs>
        <w:spacing w:after="0"/>
        <w:ind w:left="0" w:firstLine="0"/>
        <w:jc w:val="left"/>
        <w:rPr>
          <w:rFonts w:ascii="Myriad Pro" w:hAnsi="Myriad Pro" w:cs="Arial"/>
          <w:sz w:val="22"/>
          <w:szCs w:val="22"/>
        </w:rPr>
      </w:pPr>
    </w:p>
    <w:p w14:paraId="61FADE90" w14:textId="77777777" w:rsidR="009B1CD0" w:rsidRPr="00FB4039" w:rsidRDefault="009B1CD0" w:rsidP="00901D2F">
      <w:pPr>
        <w:pStyle w:val="fcasegauche"/>
        <w:tabs>
          <w:tab w:val="left" w:pos="426"/>
          <w:tab w:val="left" w:pos="851"/>
          <w:tab w:val="left" w:pos="3686"/>
        </w:tabs>
        <w:spacing w:before="60"/>
        <w:ind w:left="0" w:firstLine="0"/>
        <w:jc w:val="left"/>
        <w:rPr>
          <w:rFonts w:ascii="Myriad Pro" w:hAnsi="Myriad Pro" w:cs="Arial"/>
          <w:b/>
          <w:sz w:val="22"/>
          <w:szCs w:val="22"/>
        </w:rPr>
      </w:pPr>
      <w:r w:rsidRPr="00FB4039">
        <w:rPr>
          <w:rFonts w:ascii="Myriad Pro" w:hAnsi="Myriad Pro" w:cs="Arial"/>
          <w:b/>
          <w:sz w:val="22"/>
          <w:szCs w:val="22"/>
        </w:rPr>
        <w:t>B4 - Avance </w:t>
      </w:r>
      <w:r w:rsidRPr="00FB4039">
        <w:rPr>
          <w:rFonts w:ascii="Myriad Pro" w:hAnsi="Myriad Pro" w:cs="Arial"/>
          <w:i/>
          <w:sz w:val="22"/>
          <w:szCs w:val="22"/>
        </w:rPr>
        <w:t xml:space="preserve">(article </w:t>
      </w:r>
      <w:r w:rsidR="00CD185D" w:rsidRPr="00FB4039">
        <w:rPr>
          <w:rFonts w:ascii="Myriad Pro" w:hAnsi="Myriad Pro" w:cs="Arial"/>
          <w:i/>
          <w:sz w:val="22"/>
          <w:szCs w:val="22"/>
        </w:rPr>
        <w:t xml:space="preserve">110 </w:t>
      </w:r>
      <w:r w:rsidRPr="00FB4039">
        <w:rPr>
          <w:rFonts w:ascii="Myriad Pro" w:hAnsi="Myriad Pro" w:cs="Arial"/>
          <w:i/>
          <w:sz w:val="22"/>
          <w:szCs w:val="22"/>
        </w:rPr>
        <w:t xml:space="preserve">du </w:t>
      </w:r>
      <w:r w:rsidR="00CD185D" w:rsidRPr="00FB4039">
        <w:rPr>
          <w:rFonts w:ascii="Myriad Pro" w:hAnsi="Myriad Pro" w:cs="Arial"/>
          <w:i/>
          <w:sz w:val="22"/>
          <w:szCs w:val="22"/>
        </w:rPr>
        <w:t>décret n° 2016-360 du 25 mars 2016</w:t>
      </w:r>
      <w:r w:rsidRPr="00FB4039">
        <w:rPr>
          <w:rFonts w:ascii="Myriad Pro" w:hAnsi="Myriad Pro" w:cs="Arial"/>
          <w:i/>
          <w:sz w:val="22"/>
          <w:szCs w:val="22"/>
        </w:rPr>
        <w:t xml:space="preserve">) </w:t>
      </w:r>
      <w:r w:rsidRPr="00FB4039">
        <w:rPr>
          <w:rFonts w:ascii="Myriad Pro" w:hAnsi="Myriad Pro" w:cs="Arial"/>
          <w:b/>
          <w:sz w:val="22"/>
          <w:szCs w:val="22"/>
        </w:rPr>
        <w:t>:</w:t>
      </w:r>
    </w:p>
    <w:p w14:paraId="7039125A" w14:textId="77777777" w:rsidR="009B1CD0" w:rsidRPr="00FB4039" w:rsidRDefault="009B1CD0" w:rsidP="00901D2F">
      <w:pPr>
        <w:pStyle w:val="fcasegauche"/>
        <w:tabs>
          <w:tab w:val="left" w:pos="3544"/>
          <w:tab w:val="left" w:pos="4111"/>
          <w:tab w:val="left" w:pos="5387"/>
          <w:tab w:val="left" w:pos="5954"/>
        </w:tabs>
        <w:spacing w:after="0"/>
        <w:ind w:left="0" w:firstLine="0"/>
        <w:jc w:val="left"/>
        <w:rPr>
          <w:rFonts w:ascii="Myriad Pro" w:hAnsi="Myriad Pro" w:cs="Arial"/>
          <w:i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t>Je renonce au bénéfice de l'avance :</w:t>
      </w:r>
      <w:r w:rsidRPr="00FB4039">
        <w:rPr>
          <w:rFonts w:ascii="Myriad Pro" w:hAnsi="Myriad Pro"/>
          <w:sz w:val="22"/>
          <w:szCs w:val="22"/>
        </w:rPr>
        <w:tab/>
      </w:r>
      <w:r w:rsidR="007D7A65" w:rsidRPr="00FB4039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="007D7A65" w:rsidRPr="00FB4039">
        <w:rPr>
          <w:rFonts w:ascii="Myriad Pro" w:hAnsi="Myriad Pro"/>
          <w:sz w:val="22"/>
          <w:szCs w:val="22"/>
        </w:rPr>
        <w:fldChar w:fldCharType="end"/>
      </w:r>
      <w:r w:rsidR="00901D2F">
        <w:rPr>
          <w:rFonts w:ascii="Myriad Pro" w:hAnsi="Myriad Pro"/>
          <w:sz w:val="22"/>
          <w:szCs w:val="22"/>
        </w:rPr>
        <w:tab/>
        <w:t>NON</w:t>
      </w:r>
      <w:r w:rsidR="00901D2F">
        <w:rPr>
          <w:rFonts w:ascii="Myriad Pro" w:hAnsi="Myriad Pro"/>
          <w:sz w:val="22"/>
          <w:szCs w:val="22"/>
        </w:rPr>
        <w:tab/>
      </w:r>
      <w:r w:rsidR="007D7A65" w:rsidRPr="00FB4039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="007D7A65" w:rsidRPr="00FB4039">
        <w:rPr>
          <w:rFonts w:ascii="Myriad Pro" w:hAnsi="Myriad Pro"/>
          <w:sz w:val="22"/>
          <w:szCs w:val="22"/>
        </w:rPr>
        <w:fldChar w:fldCharType="end"/>
      </w:r>
      <w:r w:rsidRPr="00FB4039">
        <w:rPr>
          <w:rFonts w:ascii="Myriad Pro" w:hAnsi="Myriad Pro"/>
          <w:sz w:val="22"/>
          <w:szCs w:val="22"/>
        </w:rPr>
        <w:tab/>
        <w:t>OUI</w:t>
      </w:r>
    </w:p>
    <w:p w14:paraId="5881F0F1" w14:textId="77777777" w:rsidR="009B1CD0" w:rsidRPr="00FB4039" w:rsidRDefault="009B1CD0" w:rsidP="00FB4039">
      <w:pPr>
        <w:pStyle w:val="Titre4"/>
        <w:tabs>
          <w:tab w:val="clear" w:pos="4111"/>
          <w:tab w:val="left" w:pos="426"/>
          <w:tab w:val="left" w:pos="851"/>
        </w:tabs>
        <w:spacing w:before="60" w:after="60"/>
        <w:ind w:left="0" w:firstLine="0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/>
          <w:sz w:val="22"/>
          <w:szCs w:val="22"/>
        </w:rPr>
        <w:t>B5 -</w:t>
      </w:r>
      <w:r w:rsidRPr="00FB4039">
        <w:rPr>
          <w:rFonts w:ascii="Myriad Pro" w:hAnsi="Myriad Pro"/>
          <w:b w:val="0"/>
          <w:sz w:val="22"/>
          <w:szCs w:val="22"/>
        </w:rPr>
        <w:t xml:space="preserve"> </w:t>
      </w:r>
      <w:r w:rsidRPr="00FB4039">
        <w:rPr>
          <w:rFonts w:ascii="Myriad Pro" w:hAnsi="Myriad Pro"/>
          <w:sz w:val="22"/>
          <w:szCs w:val="22"/>
        </w:rPr>
        <w:t>Durée d’exécution du marché ou de l’accord-cadre :</w:t>
      </w:r>
    </w:p>
    <w:p w14:paraId="0C053D46" w14:textId="77777777" w:rsidR="009B1CD0" w:rsidRPr="00356BB7" w:rsidRDefault="009B1CD0" w:rsidP="00FB4039">
      <w:pPr>
        <w:tabs>
          <w:tab w:val="left" w:pos="576"/>
          <w:tab w:val="left" w:pos="851"/>
        </w:tabs>
        <w:jc w:val="both"/>
        <w:rPr>
          <w:rFonts w:ascii="Myriad Pro" w:hAnsi="Myriad Pro" w:cs="Arial"/>
          <w:i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 xml:space="preserve">La durée d’exécution du </w:t>
      </w:r>
      <w:r w:rsidRPr="00356BB7">
        <w:rPr>
          <w:rFonts w:ascii="Myriad Pro" w:hAnsi="Myriad Pro" w:cs="Arial"/>
          <w:sz w:val="22"/>
          <w:szCs w:val="22"/>
        </w:rPr>
        <w:t>marché ou de l’accord cadre est de .........................mois ou ………………… jours à compter de :</w:t>
      </w:r>
    </w:p>
    <w:p w14:paraId="400C533D" w14:textId="77777777" w:rsidR="009B1CD0" w:rsidRPr="00356BB7" w:rsidRDefault="007D7A65" w:rsidP="00356BB7">
      <w:pPr>
        <w:tabs>
          <w:tab w:val="left" w:pos="851"/>
        </w:tabs>
        <w:jc w:val="both"/>
        <w:rPr>
          <w:rFonts w:ascii="Myriad Pro" w:hAnsi="Myriad Pro"/>
          <w:sz w:val="22"/>
          <w:szCs w:val="22"/>
        </w:rPr>
      </w:pPr>
      <w:r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356BB7">
        <w:rPr>
          <w:rFonts w:ascii="Myriad Pro" w:hAnsi="Myriad Pro"/>
          <w:sz w:val="22"/>
          <w:szCs w:val="22"/>
        </w:rPr>
        <w:fldChar w:fldCharType="end"/>
      </w:r>
      <w:r w:rsidR="009B1CD0" w:rsidRPr="00356BB7">
        <w:rPr>
          <w:rFonts w:ascii="Myriad Pro" w:hAnsi="Myriad Pro" w:cs="Arial"/>
          <w:sz w:val="22"/>
          <w:szCs w:val="22"/>
        </w:rPr>
        <w:tab/>
      </w:r>
      <w:proofErr w:type="gramStart"/>
      <w:r w:rsidR="009B1CD0" w:rsidRPr="00356BB7">
        <w:rPr>
          <w:rFonts w:ascii="Myriad Pro" w:hAnsi="Myriad Pro" w:cs="Arial"/>
          <w:sz w:val="22"/>
          <w:szCs w:val="22"/>
        </w:rPr>
        <w:t>la</w:t>
      </w:r>
      <w:proofErr w:type="gramEnd"/>
      <w:r w:rsidR="009B1CD0" w:rsidRPr="00356BB7">
        <w:rPr>
          <w:rFonts w:ascii="Myriad Pro" w:hAnsi="Myriad Pro" w:cs="Arial"/>
          <w:sz w:val="22"/>
          <w:szCs w:val="22"/>
        </w:rPr>
        <w:t xml:space="preserve"> date de notification du marché ou de l’accord-cadre ;</w:t>
      </w:r>
    </w:p>
    <w:p w14:paraId="33E21677" w14:textId="77777777" w:rsidR="009B1CD0" w:rsidRPr="00356BB7" w:rsidRDefault="007D7A65" w:rsidP="00356BB7">
      <w:pPr>
        <w:tabs>
          <w:tab w:val="left" w:pos="851"/>
        </w:tabs>
        <w:jc w:val="both"/>
        <w:rPr>
          <w:rFonts w:ascii="Myriad Pro" w:hAnsi="Myriad Pro"/>
          <w:sz w:val="22"/>
          <w:szCs w:val="22"/>
        </w:rPr>
      </w:pPr>
      <w:r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356BB7">
        <w:rPr>
          <w:rFonts w:ascii="Myriad Pro" w:hAnsi="Myriad Pro"/>
          <w:sz w:val="22"/>
          <w:szCs w:val="22"/>
        </w:rPr>
        <w:fldChar w:fldCharType="end"/>
      </w:r>
      <w:r w:rsidR="009B1CD0" w:rsidRPr="00356BB7">
        <w:rPr>
          <w:rFonts w:ascii="Myriad Pro" w:hAnsi="Myriad Pro" w:cs="Arial"/>
          <w:sz w:val="22"/>
          <w:szCs w:val="22"/>
        </w:rPr>
        <w:tab/>
      </w:r>
      <w:proofErr w:type="gramStart"/>
      <w:r w:rsidR="009B1CD0" w:rsidRPr="00356BB7">
        <w:rPr>
          <w:rFonts w:ascii="Myriad Pro" w:hAnsi="Myriad Pro" w:cs="Arial"/>
          <w:sz w:val="22"/>
          <w:szCs w:val="22"/>
        </w:rPr>
        <w:t>la</w:t>
      </w:r>
      <w:proofErr w:type="gramEnd"/>
      <w:r w:rsidR="009B1CD0" w:rsidRPr="00356BB7">
        <w:rPr>
          <w:rFonts w:ascii="Myriad Pro" w:hAnsi="Myriad Pro" w:cs="Arial"/>
          <w:sz w:val="22"/>
          <w:szCs w:val="22"/>
        </w:rPr>
        <w:t xml:space="preserve"> date de notification de l’ordre de service ;</w:t>
      </w:r>
    </w:p>
    <w:p w14:paraId="03849BC4" w14:textId="77777777" w:rsidR="009B1CD0" w:rsidRPr="00FB4039" w:rsidRDefault="007D7A65" w:rsidP="00356BB7">
      <w:pPr>
        <w:tabs>
          <w:tab w:val="left" w:pos="851"/>
        </w:tabs>
        <w:jc w:val="both"/>
        <w:rPr>
          <w:rFonts w:ascii="Myriad Pro" w:hAnsi="Myriad Pro" w:cs="Arial"/>
          <w:b/>
          <w:sz w:val="22"/>
          <w:szCs w:val="22"/>
        </w:rPr>
      </w:pPr>
      <w:r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356BB7">
        <w:rPr>
          <w:rFonts w:ascii="Myriad Pro" w:hAnsi="Myriad Pro"/>
          <w:sz w:val="22"/>
          <w:szCs w:val="22"/>
        </w:rPr>
        <w:fldChar w:fldCharType="end"/>
      </w:r>
      <w:r w:rsidR="009B1CD0" w:rsidRPr="00356BB7">
        <w:rPr>
          <w:rFonts w:ascii="Myriad Pro" w:hAnsi="Myriad Pro" w:cs="Arial"/>
          <w:sz w:val="22"/>
          <w:szCs w:val="22"/>
        </w:rPr>
        <w:tab/>
      </w:r>
      <w:proofErr w:type="gramStart"/>
      <w:r w:rsidR="009B1CD0" w:rsidRPr="00356BB7">
        <w:rPr>
          <w:rFonts w:ascii="Myriad Pro" w:hAnsi="Myriad Pro" w:cs="Arial"/>
          <w:sz w:val="22"/>
          <w:szCs w:val="22"/>
        </w:rPr>
        <w:t>la</w:t>
      </w:r>
      <w:proofErr w:type="gramEnd"/>
      <w:r w:rsidR="009B1CD0" w:rsidRPr="00356BB7">
        <w:rPr>
          <w:rFonts w:ascii="Myriad Pro" w:hAnsi="Myriad Pro" w:cs="Arial"/>
          <w:sz w:val="22"/>
          <w:szCs w:val="22"/>
        </w:rPr>
        <w:t xml:space="preserve"> date de début d’exécution prévue par le marché ou l’accord-cadre lorsqu’elle est</w:t>
      </w:r>
      <w:r w:rsidR="009B1CD0" w:rsidRPr="00FB4039">
        <w:rPr>
          <w:rFonts w:ascii="Myriad Pro" w:hAnsi="Myriad Pro" w:cs="Arial"/>
          <w:sz w:val="22"/>
          <w:szCs w:val="22"/>
        </w:rPr>
        <w:t xml:space="preserve"> postérieure à la date de notification.</w:t>
      </w:r>
    </w:p>
    <w:p w14:paraId="11585B17" w14:textId="22B330C9" w:rsidR="009B1CD0" w:rsidRPr="00FB4039" w:rsidRDefault="009B1CD0" w:rsidP="00356BB7">
      <w:pPr>
        <w:pStyle w:val="fcasegauche"/>
        <w:tabs>
          <w:tab w:val="left" w:pos="426"/>
          <w:tab w:val="left" w:pos="851"/>
          <w:tab w:val="left" w:pos="4678"/>
          <w:tab w:val="left" w:pos="5245"/>
          <w:tab w:val="left" w:pos="6663"/>
          <w:tab w:val="left" w:pos="7371"/>
        </w:tabs>
        <w:spacing w:before="60"/>
        <w:ind w:left="0" w:firstLine="0"/>
        <w:jc w:val="left"/>
        <w:rPr>
          <w:rFonts w:ascii="Myriad Pro" w:hAnsi="Myriad Pro" w:cs="Arial"/>
          <w:i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 xml:space="preserve">Le </w:t>
      </w:r>
      <w:r w:rsidRPr="00356BB7">
        <w:rPr>
          <w:rFonts w:ascii="Myriad Pro" w:hAnsi="Myriad Pro" w:cs="Arial"/>
          <w:sz w:val="22"/>
          <w:szCs w:val="22"/>
        </w:rPr>
        <w:t>marché ou l’accord cadre</w:t>
      </w:r>
      <w:r w:rsidRPr="00FB4039">
        <w:rPr>
          <w:rFonts w:ascii="Myriad Pro" w:hAnsi="Myriad Pro" w:cs="Arial"/>
          <w:sz w:val="22"/>
          <w:szCs w:val="22"/>
        </w:rPr>
        <w:t xml:space="preserve"> est reconductible :</w:t>
      </w:r>
      <w:r w:rsidR="00356BB7">
        <w:rPr>
          <w:rFonts w:ascii="Myriad Pro" w:hAnsi="Myriad Pro"/>
          <w:sz w:val="22"/>
          <w:szCs w:val="22"/>
        </w:rPr>
        <w:tab/>
      </w:r>
      <w:r w:rsidR="001D107F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1D107F">
        <w:rPr>
          <w:rFonts w:ascii="Myriad Pro" w:hAnsi="Myriad Pro"/>
          <w:sz w:val="22"/>
          <w:szCs w:val="22"/>
        </w:rPr>
        <w:instrText xml:space="preserve"> FORMCHECKBOX </w:instrText>
      </w:r>
      <w:r w:rsidR="001D107F">
        <w:rPr>
          <w:rFonts w:ascii="Myriad Pro" w:hAnsi="Myriad Pro"/>
          <w:sz w:val="22"/>
          <w:szCs w:val="22"/>
        </w:rPr>
      </w:r>
      <w:r w:rsidR="001D107F">
        <w:rPr>
          <w:rFonts w:ascii="Myriad Pro" w:hAnsi="Myriad Pro"/>
          <w:sz w:val="22"/>
          <w:szCs w:val="22"/>
        </w:rPr>
        <w:fldChar w:fldCharType="end"/>
      </w:r>
      <w:r w:rsidR="00356BB7">
        <w:rPr>
          <w:rFonts w:ascii="Myriad Pro" w:hAnsi="Myriad Pro"/>
          <w:sz w:val="22"/>
          <w:szCs w:val="22"/>
        </w:rPr>
        <w:tab/>
        <w:t>NON</w:t>
      </w:r>
      <w:r w:rsidR="00356BB7">
        <w:rPr>
          <w:rFonts w:ascii="Myriad Pro" w:hAnsi="Myriad Pro"/>
          <w:sz w:val="22"/>
          <w:szCs w:val="22"/>
        </w:rPr>
        <w:tab/>
      </w:r>
      <w:r w:rsidR="007D7A65" w:rsidRPr="00FB4039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FB4039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="007D7A65" w:rsidRPr="00FB4039">
        <w:rPr>
          <w:rFonts w:ascii="Myriad Pro" w:hAnsi="Myriad Pro"/>
          <w:sz w:val="22"/>
          <w:szCs w:val="22"/>
        </w:rPr>
        <w:fldChar w:fldCharType="end"/>
      </w:r>
      <w:r w:rsidRPr="00FB4039">
        <w:rPr>
          <w:rFonts w:ascii="Myriad Pro" w:hAnsi="Myriad Pro"/>
          <w:sz w:val="22"/>
          <w:szCs w:val="22"/>
        </w:rPr>
        <w:tab/>
        <w:t>OUI</w:t>
      </w:r>
    </w:p>
    <w:p w14:paraId="05AB2D44" w14:textId="77777777" w:rsidR="009B1CD0" w:rsidRPr="00FB4039" w:rsidRDefault="009B1CD0" w:rsidP="00356BB7">
      <w:pPr>
        <w:tabs>
          <w:tab w:val="left" w:pos="426"/>
          <w:tab w:val="left" w:pos="851"/>
        </w:tabs>
        <w:spacing w:before="60" w:after="60"/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>Si oui, préciser :</w:t>
      </w:r>
    </w:p>
    <w:p w14:paraId="12F44E1E" w14:textId="77777777" w:rsidR="009B1CD0" w:rsidRPr="00FB4039" w:rsidRDefault="009B1CD0" w:rsidP="00356BB7">
      <w:pPr>
        <w:numPr>
          <w:ilvl w:val="0"/>
          <w:numId w:val="2"/>
        </w:numPr>
        <w:tabs>
          <w:tab w:val="left" w:pos="426"/>
          <w:tab w:val="left" w:pos="851"/>
          <w:tab w:val="left" w:pos="3969"/>
        </w:tabs>
        <w:ind w:left="0" w:firstLine="0"/>
        <w:jc w:val="both"/>
        <w:rPr>
          <w:rFonts w:ascii="Myriad Pro" w:hAnsi="Myriad Pro" w:cs="Arial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 xml:space="preserve">Nombre des reconductions : </w:t>
      </w:r>
    </w:p>
    <w:p w14:paraId="41658228" w14:textId="77777777" w:rsidR="009B1CD0" w:rsidRPr="001D0820" w:rsidRDefault="009B1CD0" w:rsidP="001D0820">
      <w:pPr>
        <w:numPr>
          <w:ilvl w:val="0"/>
          <w:numId w:val="2"/>
        </w:numPr>
        <w:tabs>
          <w:tab w:val="left" w:pos="426"/>
          <w:tab w:val="left" w:pos="851"/>
          <w:tab w:val="left" w:pos="3969"/>
        </w:tabs>
        <w:spacing w:after="60"/>
        <w:ind w:left="0" w:firstLine="0"/>
        <w:jc w:val="both"/>
        <w:rPr>
          <w:rFonts w:ascii="Myriad Pro" w:hAnsi="Myriad Pro" w:cs="Arial"/>
          <w:b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 xml:space="preserve">Durée des reconductions : </w:t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356BB7" w14:paraId="03072B54" w14:textId="77777777" w:rsidTr="00004234">
        <w:tc>
          <w:tcPr>
            <w:tcW w:w="10419" w:type="dxa"/>
            <w:shd w:val="clear" w:color="auto" w:fill="66CCFF"/>
          </w:tcPr>
          <w:p w14:paraId="6E3F0747" w14:textId="77777777" w:rsidR="009B1CD0" w:rsidRPr="00356BB7" w:rsidRDefault="009B1CD0" w:rsidP="00FB4039">
            <w:pPr>
              <w:tabs>
                <w:tab w:val="left" w:pos="-142"/>
                <w:tab w:val="left" w:pos="851"/>
                <w:tab w:val="left" w:pos="4111"/>
              </w:tabs>
              <w:spacing w:before="60" w:after="60"/>
              <w:jc w:val="both"/>
              <w:rPr>
                <w:rFonts w:ascii="Myriad Pro" w:hAnsi="Myriad Pro"/>
                <w:sz w:val="22"/>
                <w:szCs w:val="22"/>
              </w:rPr>
            </w:pPr>
            <w:r w:rsidRPr="00356BB7">
              <w:rPr>
                <w:rFonts w:ascii="Myriad Pro" w:hAnsi="Myriad Pro" w:cs="Arial"/>
                <w:b/>
                <w:bCs/>
                <w:sz w:val="22"/>
                <w:szCs w:val="22"/>
              </w:rPr>
              <w:t xml:space="preserve">C - Signature </w:t>
            </w:r>
            <w:r w:rsidR="00660727" w:rsidRPr="00356BB7">
              <w:rPr>
                <w:rFonts w:ascii="Myriad Pro" w:hAnsi="Myriad Pro" w:cs="Arial"/>
                <w:b/>
                <w:bCs/>
                <w:sz w:val="22"/>
                <w:szCs w:val="22"/>
              </w:rPr>
              <w:t>du marché ou de l’accord-cadre</w:t>
            </w:r>
            <w:r w:rsidRPr="00356BB7">
              <w:rPr>
                <w:rFonts w:ascii="Myriad Pro" w:hAnsi="Myriad Pro" w:cs="Arial"/>
                <w:b/>
                <w:bCs/>
                <w:sz w:val="22"/>
                <w:szCs w:val="22"/>
              </w:rPr>
              <w:t xml:space="preserve"> par le </w:t>
            </w:r>
            <w:r w:rsidR="00036500" w:rsidRPr="00356BB7">
              <w:rPr>
                <w:rFonts w:ascii="Myriad Pro" w:hAnsi="Myriad Pro" w:cs="Arial"/>
                <w:b/>
                <w:bCs/>
                <w:sz w:val="22"/>
                <w:szCs w:val="22"/>
              </w:rPr>
              <w:t>titulaire individuel ou</w:t>
            </w:r>
            <w:r w:rsidR="00354C04" w:rsidRPr="00356BB7">
              <w:rPr>
                <w:rFonts w:ascii="Myriad Pro" w:hAnsi="Myriad Pro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356BB7">
              <w:rPr>
                <w:rFonts w:ascii="Myriad Pro" w:hAnsi="Myriad Pro" w:cs="Arial"/>
                <w:b/>
                <w:bCs/>
                <w:sz w:val="22"/>
                <w:szCs w:val="22"/>
              </w:rPr>
              <w:t xml:space="preserve"> chaque membre du groupement</w:t>
            </w:r>
            <w:r w:rsidRPr="00356BB7">
              <w:rPr>
                <w:rFonts w:ascii="Myriad Pro" w:hAnsi="Myriad Pro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4515E4CC" w14:textId="77777777" w:rsidR="00332B12" w:rsidRPr="00356BB7" w:rsidRDefault="00332B12" w:rsidP="00356BB7">
      <w:pPr>
        <w:pStyle w:val="fcase1ertab"/>
        <w:tabs>
          <w:tab w:val="left" w:pos="851"/>
        </w:tabs>
        <w:spacing w:before="60" w:after="60"/>
        <w:ind w:left="0" w:firstLine="0"/>
        <w:rPr>
          <w:rFonts w:ascii="Myriad Pro" w:hAnsi="Myriad Pro" w:cs="Arial"/>
          <w:i/>
          <w:sz w:val="22"/>
          <w:szCs w:val="22"/>
        </w:rPr>
      </w:pPr>
      <w:r w:rsidRPr="00356BB7">
        <w:rPr>
          <w:rFonts w:ascii="Myriad Pro" w:hAnsi="Myriad Pro" w:cs="Arial"/>
          <w:b/>
          <w:sz w:val="22"/>
          <w:szCs w:val="22"/>
        </w:rPr>
        <w:t>C1 – Signature du marché ou de l’accord-cadre par le titulaire individuel :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356BB7" w14:paraId="628B9B83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73130" w14:textId="77777777" w:rsidR="00332B12" w:rsidRPr="00356BB7" w:rsidRDefault="00332B12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  <w:bCs/>
              </w:rPr>
            </w:pPr>
            <w:r w:rsidRPr="00356BB7">
              <w:rPr>
                <w:rFonts w:ascii="Myriad Pro" w:hAnsi="Myriad Pro" w:cs="Arial"/>
                <w:bCs/>
              </w:rPr>
              <w:t>Nom, prénom et qualité</w:t>
            </w:r>
          </w:p>
          <w:p w14:paraId="6D26EF6D" w14:textId="77777777" w:rsidR="00332B12" w:rsidRPr="00356BB7" w:rsidRDefault="00332B12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  <w:bCs/>
              </w:rPr>
            </w:pPr>
            <w:proofErr w:type="gramStart"/>
            <w:r w:rsidRPr="00356BB7">
              <w:rPr>
                <w:rFonts w:ascii="Myriad Pro" w:hAnsi="Myriad Pro" w:cs="Arial"/>
                <w:bCs/>
              </w:rPr>
              <w:t>du</w:t>
            </w:r>
            <w:proofErr w:type="gramEnd"/>
            <w:r w:rsidRPr="00356BB7">
              <w:rPr>
                <w:rFonts w:ascii="Myriad Pro" w:hAnsi="Myriad Pro" w:cs="Arial"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2582" w14:textId="77777777" w:rsidR="00332B12" w:rsidRPr="00356BB7" w:rsidRDefault="00332B12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  <w:bCs/>
              </w:rPr>
            </w:pPr>
            <w:r w:rsidRPr="00356BB7">
              <w:rPr>
                <w:rFonts w:ascii="Myriad Pro" w:hAnsi="Myriad Pro" w:cs="Arial"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797EA" w14:textId="77777777" w:rsidR="00332B12" w:rsidRPr="00356BB7" w:rsidRDefault="00332B12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  <w:bCs/>
              </w:rPr>
            </w:pPr>
            <w:r w:rsidRPr="00356BB7">
              <w:rPr>
                <w:rFonts w:ascii="Myriad Pro" w:hAnsi="Myriad Pro" w:cs="Arial"/>
                <w:bCs/>
              </w:rPr>
              <w:t>Signature</w:t>
            </w:r>
          </w:p>
        </w:tc>
      </w:tr>
      <w:tr w:rsidR="00332B12" w:rsidRPr="00356BB7" w14:paraId="2FAFD060" w14:textId="77777777" w:rsidTr="00356BB7">
        <w:trPr>
          <w:trHeight w:val="133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D9D093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236507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E79E46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</w:tr>
    </w:tbl>
    <w:p w14:paraId="06D9D0EA" w14:textId="77777777" w:rsidR="002904AF" w:rsidRPr="00356BB7" w:rsidRDefault="002904AF" w:rsidP="00FB4039">
      <w:pPr>
        <w:tabs>
          <w:tab w:val="left" w:pos="851"/>
        </w:tabs>
        <w:jc w:val="both"/>
        <w:rPr>
          <w:rFonts w:ascii="Myriad Pro" w:hAnsi="Myriad Pro" w:cs="Arial"/>
          <w:sz w:val="18"/>
          <w:szCs w:val="18"/>
        </w:rPr>
      </w:pPr>
      <w:r w:rsidRPr="00356BB7">
        <w:rPr>
          <w:rFonts w:ascii="Myriad Pro" w:hAnsi="Myriad Pro" w:cs="Arial"/>
          <w:sz w:val="18"/>
          <w:szCs w:val="18"/>
        </w:rPr>
        <w:t>(*) Le signataire doit avoir le pouvoir d’engager la personne qu’il représente.</w:t>
      </w:r>
    </w:p>
    <w:p w14:paraId="6D3052E8" w14:textId="77777777" w:rsidR="00332B12" w:rsidRPr="00356BB7" w:rsidRDefault="001D0820" w:rsidP="00FB4039">
      <w:pPr>
        <w:pStyle w:val="fcase1ertab"/>
        <w:tabs>
          <w:tab w:val="left" w:pos="851"/>
        </w:tabs>
        <w:spacing w:before="60" w:after="60"/>
        <w:ind w:left="0" w:firstLine="0"/>
        <w:rPr>
          <w:rFonts w:ascii="Myriad Pro" w:hAnsi="Myriad Pro" w:cs="Arial"/>
          <w:i/>
          <w:sz w:val="22"/>
          <w:szCs w:val="22"/>
        </w:rPr>
      </w:pPr>
      <w:r>
        <w:rPr>
          <w:rFonts w:ascii="Myriad Pro" w:hAnsi="Myriad Pro" w:cs="Arial"/>
          <w:b/>
          <w:sz w:val="22"/>
          <w:szCs w:val="22"/>
        </w:rPr>
        <w:br w:type="page"/>
      </w:r>
      <w:r w:rsidR="00332B12" w:rsidRPr="00356BB7">
        <w:rPr>
          <w:rFonts w:ascii="Myriad Pro" w:hAnsi="Myriad Pro" w:cs="Arial"/>
          <w:b/>
          <w:sz w:val="22"/>
          <w:szCs w:val="22"/>
        </w:rPr>
        <w:lastRenderedPageBreak/>
        <w:t>C2 – Signature du marché ou de l’accord-cadre en cas de groupement :</w:t>
      </w:r>
    </w:p>
    <w:p w14:paraId="71E98D6F" w14:textId="77777777" w:rsidR="009B1CD0" w:rsidRPr="00356BB7" w:rsidRDefault="002904AF" w:rsidP="00FB4039">
      <w:pPr>
        <w:tabs>
          <w:tab w:val="left" w:pos="851"/>
        </w:tabs>
        <w:rPr>
          <w:rFonts w:ascii="Myriad Pro" w:hAnsi="Myriad Pro" w:cs="Arial"/>
          <w:sz w:val="22"/>
          <w:szCs w:val="22"/>
        </w:rPr>
      </w:pPr>
      <w:r w:rsidRPr="00356BB7">
        <w:rPr>
          <w:rFonts w:ascii="Myriad Pro" w:hAnsi="Myriad Pro" w:cs="Arial"/>
          <w:sz w:val="22"/>
          <w:szCs w:val="22"/>
        </w:rPr>
        <w:t>L</w:t>
      </w:r>
      <w:r w:rsidR="00036500" w:rsidRPr="00356BB7">
        <w:rPr>
          <w:rFonts w:ascii="Myriad Pro" w:hAnsi="Myriad Pro" w:cs="Arial"/>
          <w:sz w:val="22"/>
          <w:szCs w:val="22"/>
        </w:rPr>
        <w:t xml:space="preserve">es membres </w:t>
      </w:r>
      <w:r w:rsidRPr="00356BB7">
        <w:rPr>
          <w:rFonts w:ascii="Myriad Pro" w:hAnsi="Myriad Pro" w:cs="Arial"/>
          <w:sz w:val="22"/>
          <w:szCs w:val="22"/>
        </w:rPr>
        <w:t xml:space="preserve">du groupement d’opérateurs économiques </w:t>
      </w:r>
      <w:r w:rsidR="00036500" w:rsidRPr="00356BB7">
        <w:rPr>
          <w:rFonts w:ascii="Myriad Pro" w:hAnsi="Myriad Pro" w:cs="Arial"/>
          <w:sz w:val="22"/>
          <w:szCs w:val="22"/>
        </w:rPr>
        <w:t xml:space="preserve">désignent le mandataire suivant </w:t>
      </w:r>
      <w:r w:rsidR="00036500" w:rsidRPr="00356BB7">
        <w:rPr>
          <w:rFonts w:ascii="Myriad Pro" w:hAnsi="Myriad Pro" w:cs="Arial"/>
          <w:i/>
          <w:sz w:val="22"/>
          <w:szCs w:val="22"/>
        </w:rPr>
        <w:t>(article 45 du décret n° 2016-360 du 25 mars 2016) </w:t>
      </w:r>
      <w:r w:rsidR="00036500" w:rsidRPr="00356BB7">
        <w:rPr>
          <w:rFonts w:ascii="Myriad Pro" w:hAnsi="Myriad Pro" w:cs="Arial"/>
          <w:sz w:val="22"/>
          <w:szCs w:val="22"/>
        </w:rPr>
        <w:t>:</w:t>
      </w:r>
    </w:p>
    <w:p w14:paraId="27E3BE9B" w14:textId="77777777" w:rsidR="009B1CD0" w:rsidRPr="00356BB7" w:rsidRDefault="009B1CD0" w:rsidP="00FB4039">
      <w:pPr>
        <w:tabs>
          <w:tab w:val="left" w:pos="851"/>
        </w:tabs>
        <w:rPr>
          <w:rFonts w:ascii="Myriad Pro" w:hAnsi="Myriad Pro" w:cs="Arial"/>
          <w:sz w:val="22"/>
          <w:szCs w:val="22"/>
        </w:rPr>
      </w:pPr>
    </w:p>
    <w:p w14:paraId="67140DB5" w14:textId="77777777" w:rsidR="00036500" w:rsidRPr="00356BB7" w:rsidRDefault="004A7169" w:rsidP="00FB4039">
      <w:pPr>
        <w:pStyle w:val="fcase1ertab"/>
        <w:tabs>
          <w:tab w:val="left" w:pos="851"/>
        </w:tabs>
        <w:ind w:left="0" w:firstLine="0"/>
        <w:rPr>
          <w:rFonts w:ascii="Myriad Pro" w:hAnsi="Myriad Pro" w:cs="Arial"/>
          <w:sz w:val="22"/>
          <w:szCs w:val="22"/>
        </w:rPr>
      </w:pPr>
      <w:r w:rsidRPr="00356BB7">
        <w:rPr>
          <w:rFonts w:ascii="Myriad Pro" w:hAnsi="Myriad Pro" w:cs="Arial"/>
          <w:sz w:val="22"/>
          <w:szCs w:val="22"/>
        </w:rPr>
        <w:t xml:space="preserve">En cas de groupement conjoint, </w:t>
      </w:r>
      <w:r w:rsidR="00036500" w:rsidRPr="00356BB7">
        <w:rPr>
          <w:rFonts w:ascii="Myriad Pro" w:hAnsi="Myriad Pro" w:cs="Arial"/>
          <w:sz w:val="22"/>
          <w:szCs w:val="22"/>
        </w:rPr>
        <w:t xml:space="preserve">le mandataire </w:t>
      </w:r>
      <w:r w:rsidRPr="00356BB7">
        <w:rPr>
          <w:rFonts w:ascii="Myriad Pro" w:hAnsi="Myriad Pro" w:cs="Arial"/>
          <w:sz w:val="22"/>
          <w:szCs w:val="22"/>
        </w:rPr>
        <w:t xml:space="preserve">du groupement </w:t>
      </w:r>
      <w:r w:rsidR="00036500" w:rsidRPr="00356BB7">
        <w:rPr>
          <w:rFonts w:ascii="Myriad Pro" w:hAnsi="Myriad Pro" w:cs="Arial"/>
          <w:sz w:val="22"/>
          <w:szCs w:val="22"/>
        </w:rPr>
        <w:t>est :</w:t>
      </w:r>
    </w:p>
    <w:p w14:paraId="075ECAF3" w14:textId="77777777" w:rsidR="009B1CD0" w:rsidRPr="00356BB7" w:rsidRDefault="00354C04" w:rsidP="00356BB7">
      <w:pPr>
        <w:pStyle w:val="fcase1ertab"/>
        <w:tabs>
          <w:tab w:val="clear" w:pos="426"/>
          <w:tab w:val="left" w:pos="2835"/>
          <w:tab w:val="left" w:pos="4395"/>
        </w:tabs>
        <w:spacing w:before="120"/>
        <w:ind w:left="0" w:firstLine="0"/>
        <w:rPr>
          <w:rFonts w:ascii="Myriad Pro" w:hAnsi="Myriad Pro" w:cs="Arial"/>
          <w:sz w:val="22"/>
          <w:szCs w:val="22"/>
        </w:rPr>
      </w:pPr>
      <w:r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356BB7">
        <w:rPr>
          <w:rFonts w:ascii="Myriad Pro" w:hAnsi="Myriad Pro"/>
          <w:sz w:val="22"/>
          <w:szCs w:val="22"/>
        </w:rPr>
        <w:fldChar w:fldCharType="end"/>
      </w:r>
      <w:r w:rsidRPr="00356BB7">
        <w:rPr>
          <w:rFonts w:ascii="Myriad Pro" w:hAnsi="Myriad Pro" w:cs="Arial"/>
          <w:i/>
          <w:iCs/>
          <w:sz w:val="22"/>
          <w:szCs w:val="22"/>
        </w:rPr>
        <w:t xml:space="preserve"> </w:t>
      </w:r>
      <w:proofErr w:type="gramStart"/>
      <w:r w:rsidR="00356BB7">
        <w:rPr>
          <w:rFonts w:ascii="Myriad Pro" w:hAnsi="Myriad Pro" w:cs="Arial"/>
          <w:sz w:val="22"/>
          <w:szCs w:val="22"/>
        </w:rPr>
        <w:t>conjoint</w:t>
      </w:r>
      <w:proofErr w:type="gramEnd"/>
      <w:r w:rsidR="00356BB7">
        <w:rPr>
          <w:rFonts w:ascii="Myriad Pro" w:hAnsi="Myriad Pro" w:cs="Arial"/>
          <w:sz w:val="22"/>
          <w:szCs w:val="22"/>
        </w:rPr>
        <w:tab/>
        <w:t>OU</w:t>
      </w:r>
      <w:r w:rsidR="00356BB7">
        <w:rPr>
          <w:rFonts w:ascii="Myriad Pro" w:hAnsi="Myriad Pro" w:cs="Arial"/>
          <w:sz w:val="22"/>
          <w:szCs w:val="22"/>
        </w:rPr>
        <w:tab/>
      </w:r>
      <w:r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356BB7">
        <w:rPr>
          <w:rFonts w:ascii="Myriad Pro" w:hAnsi="Myriad Pro"/>
          <w:sz w:val="22"/>
          <w:szCs w:val="22"/>
        </w:rPr>
        <w:fldChar w:fldCharType="end"/>
      </w:r>
      <w:r w:rsidRPr="00356BB7">
        <w:rPr>
          <w:rFonts w:ascii="Myriad Pro" w:hAnsi="Myriad Pro" w:cs="Arial"/>
          <w:iCs/>
          <w:sz w:val="22"/>
          <w:szCs w:val="22"/>
        </w:rPr>
        <w:t xml:space="preserve"> </w:t>
      </w:r>
      <w:r w:rsidR="00FB4039" w:rsidRPr="00356BB7">
        <w:rPr>
          <w:rFonts w:ascii="Myriad Pro" w:hAnsi="Myriad Pro" w:cs="Arial"/>
          <w:sz w:val="22"/>
          <w:szCs w:val="22"/>
        </w:rPr>
        <w:t>solidaire</w:t>
      </w:r>
    </w:p>
    <w:p w14:paraId="5A9C78DC" w14:textId="77777777" w:rsidR="002904AF" w:rsidRPr="00356BB7" w:rsidRDefault="0021527A" w:rsidP="00FB403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yriad Pro" w:hAnsi="Myriad Pro" w:cs="Arial"/>
          <w:sz w:val="22"/>
          <w:szCs w:val="22"/>
        </w:rPr>
      </w:pPr>
      <w:r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356BB7">
        <w:rPr>
          <w:rFonts w:ascii="Myriad Pro" w:hAnsi="Myriad Pro"/>
          <w:sz w:val="22"/>
          <w:szCs w:val="22"/>
        </w:rPr>
        <w:fldChar w:fldCharType="end"/>
      </w:r>
      <w:r w:rsidRPr="00356BB7">
        <w:rPr>
          <w:rFonts w:ascii="Myriad Pro" w:hAnsi="Myriad Pro"/>
          <w:sz w:val="22"/>
          <w:szCs w:val="22"/>
        </w:rPr>
        <w:t xml:space="preserve"> </w:t>
      </w:r>
      <w:r w:rsidR="001C733C" w:rsidRPr="00356BB7">
        <w:rPr>
          <w:rFonts w:ascii="Myriad Pro" w:hAnsi="Myriad Pro" w:cs="Arial"/>
          <w:sz w:val="22"/>
          <w:szCs w:val="22"/>
        </w:rPr>
        <w:t>Les membres du groupement</w:t>
      </w:r>
      <w:r w:rsidRPr="00356BB7">
        <w:rPr>
          <w:rFonts w:ascii="Myriad Pro" w:hAnsi="Myriad Pro" w:cs="Arial"/>
          <w:sz w:val="22"/>
          <w:szCs w:val="22"/>
        </w:rPr>
        <w:t xml:space="preserve"> ont donné mandat</w:t>
      </w:r>
      <w:r w:rsidR="007F68A6" w:rsidRPr="00356BB7">
        <w:rPr>
          <w:rFonts w:ascii="Myriad Pro" w:hAnsi="Myriad Pro" w:cs="Arial"/>
          <w:sz w:val="22"/>
          <w:szCs w:val="22"/>
        </w:rPr>
        <w:t xml:space="preserve"> au mandataire, qui signe le présent acte d’engagement</w:t>
      </w:r>
      <w:r w:rsidR="002904AF" w:rsidRPr="00356BB7">
        <w:rPr>
          <w:rFonts w:ascii="Myriad Pro" w:hAnsi="Myriad Pro" w:cs="Arial"/>
          <w:sz w:val="22"/>
          <w:szCs w:val="22"/>
        </w:rPr>
        <w:t> :</w:t>
      </w:r>
    </w:p>
    <w:p w14:paraId="3FD56CAF" w14:textId="77777777" w:rsidR="00356BB7" w:rsidRDefault="001C733C" w:rsidP="00FB4039">
      <w:pPr>
        <w:tabs>
          <w:tab w:val="left" w:pos="851"/>
        </w:tabs>
        <w:rPr>
          <w:rFonts w:ascii="Myriad Pro" w:hAnsi="Myriad Pro" w:cs="Arial"/>
          <w:sz w:val="22"/>
          <w:szCs w:val="22"/>
        </w:rPr>
      </w:pPr>
      <w:r w:rsidRPr="00356BB7">
        <w:rPr>
          <w:rFonts w:ascii="Myriad Pro" w:hAnsi="Myriad Pro"/>
          <w:sz w:val="22"/>
          <w:szCs w:val="22"/>
        </w:rPr>
        <w:tab/>
      </w:r>
      <w:r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356BB7">
        <w:rPr>
          <w:rFonts w:ascii="Myriad Pro" w:hAnsi="Myriad Pro"/>
          <w:sz w:val="22"/>
          <w:szCs w:val="22"/>
        </w:rPr>
        <w:fldChar w:fldCharType="end"/>
      </w:r>
      <w:r w:rsidRPr="00356BB7">
        <w:rPr>
          <w:rFonts w:ascii="Myriad Pro" w:hAnsi="Myriad Pro"/>
          <w:sz w:val="22"/>
          <w:szCs w:val="22"/>
        </w:rPr>
        <w:tab/>
      </w:r>
      <w:proofErr w:type="gramStart"/>
      <w:r w:rsidR="002904AF" w:rsidRPr="00356BB7">
        <w:rPr>
          <w:rFonts w:ascii="Myriad Pro" w:hAnsi="Myriad Pro" w:cs="Arial"/>
          <w:sz w:val="22"/>
          <w:szCs w:val="22"/>
        </w:rPr>
        <w:t>pour</w:t>
      </w:r>
      <w:proofErr w:type="gramEnd"/>
      <w:r w:rsidR="002904AF" w:rsidRPr="00356BB7">
        <w:rPr>
          <w:rFonts w:ascii="Myriad Pro" w:hAnsi="Myriad Pro" w:cs="Arial"/>
          <w:sz w:val="22"/>
          <w:szCs w:val="22"/>
        </w:rPr>
        <w:t xml:space="preserve"> signer le présent acte d’engagement en leur nom et pour leur compte</w:t>
      </w:r>
      <w:r w:rsidR="007F68A6" w:rsidRPr="00356BB7">
        <w:rPr>
          <w:rFonts w:ascii="Myriad Pro" w:hAnsi="Myriad Pro" w:cs="Arial"/>
          <w:sz w:val="22"/>
          <w:szCs w:val="22"/>
        </w:rPr>
        <w:t xml:space="preserve">, </w:t>
      </w:r>
      <w:r w:rsidR="0021527A" w:rsidRPr="00356BB7">
        <w:rPr>
          <w:rFonts w:ascii="Myriad Pro" w:hAnsi="Myriad Pro" w:cs="Arial"/>
          <w:sz w:val="22"/>
          <w:szCs w:val="22"/>
        </w:rPr>
        <w:t xml:space="preserve">pour les représenter vis-à-vis de l’acheteur </w:t>
      </w:r>
      <w:r w:rsidR="007F68A6" w:rsidRPr="00356BB7">
        <w:rPr>
          <w:rFonts w:ascii="Myriad Pro" w:hAnsi="Myriad Pro" w:cs="Arial"/>
          <w:sz w:val="22"/>
          <w:szCs w:val="22"/>
        </w:rPr>
        <w:t>et pour coordonner l’ensemble des prestations</w:t>
      </w:r>
      <w:r w:rsidR="00983FF3" w:rsidRPr="00356BB7">
        <w:rPr>
          <w:rFonts w:ascii="Myriad Pro" w:hAnsi="Myriad Pro" w:cs="Arial"/>
          <w:sz w:val="22"/>
          <w:szCs w:val="22"/>
        </w:rPr>
        <w:t> ;</w:t>
      </w:r>
    </w:p>
    <w:p w14:paraId="79B74A77" w14:textId="77777777" w:rsidR="002904AF" w:rsidRPr="00356BB7" w:rsidRDefault="002904AF" w:rsidP="00FB4039">
      <w:pPr>
        <w:tabs>
          <w:tab w:val="left" w:pos="851"/>
        </w:tabs>
        <w:rPr>
          <w:rFonts w:ascii="Myriad Pro" w:hAnsi="Myriad Pro" w:cs="Arial"/>
          <w:sz w:val="18"/>
          <w:szCs w:val="18"/>
        </w:rPr>
      </w:pPr>
      <w:r w:rsidRPr="00356BB7">
        <w:rPr>
          <w:rFonts w:ascii="Myriad Pro" w:hAnsi="Myriad Pro" w:cs="Arial"/>
          <w:i/>
          <w:sz w:val="18"/>
          <w:szCs w:val="18"/>
        </w:rPr>
        <w:t>(</w:t>
      </w:r>
      <w:proofErr w:type="gramStart"/>
      <w:r w:rsidRPr="00356BB7">
        <w:rPr>
          <w:rFonts w:ascii="Myriad Pro" w:hAnsi="Myriad Pro" w:cs="Arial"/>
          <w:i/>
          <w:sz w:val="18"/>
          <w:szCs w:val="18"/>
        </w:rPr>
        <w:t>joindre</w:t>
      </w:r>
      <w:proofErr w:type="gramEnd"/>
      <w:r w:rsidRPr="00356BB7">
        <w:rPr>
          <w:rFonts w:ascii="Myriad Pro" w:hAnsi="Myriad Pro" w:cs="Arial"/>
          <w:i/>
          <w:sz w:val="18"/>
          <w:szCs w:val="18"/>
        </w:rPr>
        <w:t xml:space="preserve"> les pouvoirs en annexe du présent document.)</w:t>
      </w:r>
    </w:p>
    <w:p w14:paraId="07B0AFB8" w14:textId="77777777" w:rsidR="002904AF" w:rsidRPr="00356BB7" w:rsidRDefault="00356BB7" w:rsidP="00FB4039">
      <w:pPr>
        <w:tabs>
          <w:tab w:val="left" w:pos="851"/>
        </w:tabs>
        <w:jc w:val="both"/>
        <w:rPr>
          <w:rFonts w:ascii="Myriad Pro" w:hAnsi="Myriad Pro" w:cs="Arial"/>
          <w:iCs/>
          <w:sz w:val="22"/>
          <w:szCs w:val="22"/>
        </w:rPr>
      </w:pPr>
      <w:r>
        <w:rPr>
          <w:rFonts w:ascii="Myriad Pro" w:hAnsi="Myriad Pro"/>
          <w:sz w:val="22"/>
          <w:szCs w:val="22"/>
        </w:rPr>
        <w:tab/>
      </w:r>
      <w:r w:rsidR="002904AF"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="002904AF" w:rsidRPr="00356BB7">
        <w:rPr>
          <w:rFonts w:ascii="Myriad Pro" w:hAnsi="Myriad Pro"/>
          <w:sz w:val="22"/>
          <w:szCs w:val="22"/>
        </w:rPr>
        <w:fldChar w:fldCharType="end"/>
      </w:r>
      <w:r w:rsidR="002904AF" w:rsidRPr="00356BB7">
        <w:rPr>
          <w:rFonts w:ascii="Myriad Pro" w:hAnsi="Myriad Pro"/>
          <w:sz w:val="22"/>
          <w:szCs w:val="22"/>
        </w:rPr>
        <w:tab/>
      </w:r>
      <w:proofErr w:type="gramStart"/>
      <w:r w:rsidR="002904AF" w:rsidRPr="00356BB7">
        <w:rPr>
          <w:rFonts w:ascii="Myriad Pro" w:hAnsi="Myriad Pro" w:cs="Arial"/>
          <w:sz w:val="22"/>
          <w:szCs w:val="22"/>
        </w:rPr>
        <w:t>pour</w:t>
      </w:r>
      <w:proofErr w:type="gramEnd"/>
      <w:r w:rsidR="002904AF" w:rsidRPr="00356BB7">
        <w:rPr>
          <w:rFonts w:ascii="Myriad Pro" w:hAnsi="Myriad Pro" w:cs="Arial"/>
          <w:sz w:val="22"/>
          <w:szCs w:val="22"/>
        </w:rPr>
        <w:t xml:space="preserve"> signer, en leur nom et pour leur compte, les modifications ultérieures du mar</w:t>
      </w:r>
      <w:r w:rsidR="0021527A" w:rsidRPr="00356BB7">
        <w:rPr>
          <w:rFonts w:ascii="Myriad Pro" w:hAnsi="Myriad Pro" w:cs="Arial"/>
          <w:sz w:val="22"/>
          <w:szCs w:val="22"/>
        </w:rPr>
        <w:t>ché public ou de l’accord-cadre</w:t>
      </w:r>
      <w:r w:rsidR="002904AF" w:rsidRPr="00356BB7">
        <w:rPr>
          <w:rFonts w:ascii="Myriad Pro" w:hAnsi="Myriad Pro" w:cs="Arial"/>
          <w:sz w:val="22"/>
          <w:szCs w:val="22"/>
        </w:rPr>
        <w:t> ;</w:t>
      </w:r>
    </w:p>
    <w:p w14:paraId="2051DC52" w14:textId="77777777" w:rsidR="00BE6078" w:rsidRPr="00356BB7" w:rsidRDefault="00BE6078" w:rsidP="00FB4039">
      <w:pPr>
        <w:tabs>
          <w:tab w:val="left" w:pos="851"/>
        </w:tabs>
        <w:rPr>
          <w:rFonts w:ascii="Myriad Pro" w:hAnsi="Myriad Pro" w:cs="Arial"/>
          <w:sz w:val="18"/>
          <w:szCs w:val="18"/>
        </w:rPr>
      </w:pPr>
      <w:r w:rsidRPr="00356BB7">
        <w:rPr>
          <w:rFonts w:ascii="Myriad Pro" w:hAnsi="Myriad Pro" w:cs="Arial"/>
          <w:i/>
          <w:sz w:val="18"/>
          <w:szCs w:val="18"/>
        </w:rPr>
        <w:t>(</w:t>
      </w:r>
      <w:proofErr w:type="gramStart"/>
      <w:r w:rsidRPr="00356BB7">
        <w:rPr>
          <w:rFonts w:ascii="Myriad Pro" w:hAnsi="Myriad Pro" w:cs="Arial"/>
          <w:i/>
          <w:sz w:val="18"/>
          <w:szCs w:val="18"/>
        </w:rPr>
        <w:t>joindre</w:t>
      </w:r>
      <w:proofErr w:type="gramEnd"/>
      <w:r w:rsidRPr="00356BB7">
        <w:rPr>
          <w:rFonts w:ascii="Myriad Pro" w:hAnsi="Myriad Pro" w:cs="Arial"/>
          <w:i/>
          <w:sz w:val="18"/>
          <w:szCs w:val="18"/>
        </w:rPr>
        <w:t xml:space="preserve"> les pouvoirs en annexe du présent document.)</w:t>
      </w:r>
    </w:p>
    <w:p w14:paraId="7F7DEB49" w14:textId="77777777" w:rsidR="002904AF" w:rsidRPr="00356BB7" w:rsidRDefault="002904AF" w:rsidP="00FB4039">
      <w:pPr>
        <w:tabs>
          <w:tab w:val="left" w:pos="851"/>
        </w:tabs>
        <w:rPr>
          <w:rFonts w:ascii="Myriad Pro" w:hAnsi="Myriad Pro" w:cs="Arial"/>
          <w:sz w:val="22"/>
          <w:szCs w:val="22"/>
        </w:rPr>
      </w:pPr>
      <w:r w:rsidRPr="00356BB7">
        <w:rPr>
          <w:rFonts w:ascii="Myriad Pro" w:hAnsi="Myriad Pro"/>
          <w:sz w:val="22"/>
          <w:szCs w:val="22"/>
        </w:rPr>
        <w:tab/>
      </w:r>
      <w:r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356BB7">
        <w:rPr>
          <w:rFonts w:ascii="Myriad Pro" w:hAnsi="Myriad Pro"/>
          <w:sz w:val="22"/>
          <w:szCs w:val="22"/>
        </w:rPr>
        <w:fldChar w:fldCharType="end"/>
      </w:r>
      <w:r w:rsidRPr="00356BB7">
        <w:rPr>
          <w:rFonts w:ascii="Myriad Pro" w:hAnsi="Myriad Pro" w:cs="Arial"/>
          <w:i/>
          <w:iCs/>
          <w:sz w:val="22"/>
          <w:szCs w:val="22"/>
        </w:rPr>
        <w:t xml:space="preserve"> </w:t>
      </w:r>
      <w:r w:rsidRPr="00356BB7">
        <w:rPr>
          <w:rFonts w:ascii="Myriad Pro" w:hAnsi="Myriad Pro" w:cs="Arial"/>
          <w:sz w:val="22"/>
          <w:szCs w:val="22"/>
        </w:rPr>
        <w:tab/>
      </w:r>
      <w:proofErr w:type="gramStart"/>
      <w:r w:rsidRPr="00356BB7">
        <w:rPr>
          <w:rFonts w:ascii="Myriad Pro" w:hAnsi="Myriad Pro" w:cs="Arial"/>
          <w:sz w:val="22"/>
          <w:szCs w:val="22"/>
        </w:rPr>
        <w:t>ont</w:t>
      </w:r>
      <w:proofErr w:type="gramEnd"/>
      <w:r w:rsidRPr="00356BB7">
        <w:rPr>
          <w:rFonts w:ascii="Myriad Pro" w:hAnsi="Myriad Pro" w:cs="Arial"/>
          <w:sz w:val="22"/>
          <w:szCs w:val="22"/>
        </w:rPr>
        <w:t xml:space="preserve"> donné mandat au mandataire dans les conditions définies par les pouvoirs joints en annexe.</w:t>
      </w:r>
    </w:p>
    <w:p w14:paraId="1CB843E3" w14:textId="77777777" w:rsidR="00036500" w:rsidRPr="00356BB7" w:rsidRDefault="0021527A" w:rsidP="00FB4039">
      <w:pPr>
        <w:tabs>
          <w:tab w:val="left" w:pos="851"/>
        </w:tabs>
        <w:rPr>
          <w:rFonts w:ascii="Myriad Pro" w:hAnsi="Myriad Pro" w:cs="Arial"/>
          <w:i/>
          <w:sz w:val="22"/>
          <w:szCs w:val="22"/>
        </w:rPr>
      </w:pPr>
      <w:r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Pr="00356BB7">
        <w:rPr>
          <w:rFonts w:ascii="Myriad Pro" w:hAnsi="Myriad Pro"/>
          <w:sz w:val="22"/>
          <w:szCs w:val="22"/>
        </w:rPr>
        <w:fldChar w:fldCharType="end"/>
      </w:r>
      <w:r w:rsidRPr="00356BB7">
        <w:rPr>
          <w:rFonts w:ascii="Myriad Pro" w:hAnsi="Myriad Pro"/>
          <w:sz w:val="22"/>
          <w:szCs w:val="22"/>
        </w:rPr>
        <w:t xml:space="preserve"> </w:t>
      </w:r>
      <w:r w:rsidRPr="00356BB7">
        <w:rPr>
          <w:rFonts w:ascii="Myriad Pro" w:hAnsi="Myriad Pro" w:cs="Arial"/>
          <w:sz w:val="22"/>
          <w:szCs w:val="22"/>
        </w:rPr>
        <w:t>L</w:t>
      </w:r>
      <w:r w:rsidR="00036500" w:rsidRPr="00356BB7">
        <w:rPr>
          <w:rFonts w:ascii="Myriad Pro" w:hAnsi="Myriad Pro" w:cs="Arial"/>
          <w:sz w:val="22"/>
          <w:szCs w:val="22"/>
        </w:rPr>
        <w:t>es membres du groupement</w:t>
      </w:r>
      <w:r w:rsidR="00332B12" w:rsidRPr="00356BB7">
        <w:rPr>
          <w:rFonts w:ascii="Myriad Pro" w:hAnsi="Myriad Pro" w:cs="Arial"/>
          <w:sz w:val="22"/>
          <w:szCs w:val="22"/>
        </w:rPr>
        <w:t>, qui signent le présent acte d’engagement</w:t>
      </w:r>
      <w:r w:rsidR="00036500" w:rsidRPr="00356BB7">
        <w:rPr>
          <w:rFonts w:ascii="Myriad Pro" w:hAnsi="Myriad Pro" w:cs="Arial"/>
          <w:sz w:val="22"/>
          <w:szCs w:val="22"/>
        </w:rPr>
        <w:t> :</w:t>
      </w:r>
    </w:p>
    <w:p w14:paraId="64111263" w14:textId="77777777" w:rsidR="00AE7831" w:rsidRPr="00356BB7" w:rsidRDefault="00356BB7" w:rsidP="00FB4039">
      <w:pPr>
        <w:tabs>
          <w:tab w:val="left" w:pos="851"/>
        </w:tabs>
        <w:jc w:val="both"/>
        <w:rPr>
          <w:rFonts w:ascii="Myriad Pro" w:hAnsi="Myriad Pro" w:cs="Arial"/>
          <w:sz w:val="22"/>
          <w:szCs w:val="22"/>
        </w:rPr>
      </w:pPr>
      <w:r>
        <w:rPr>
          <w:rFonts w:ascii="Myriad Pro" w:hAnsi="Myriad Pro" w:cs="Arial"/>
          <w:i/>
          <w:sz w:val="22"/>
          <w:szCs w:val="22"/>
        </w:rPr>
        <w:tab/>
      </w:r>
      <w:r w:rsidR="00AE7831"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="00AE7831" w:rsidRPr="00356BB7">
        <w:rPr>
          <w:rFonts w:ascii="Myriad Pro" w:hAnsi="Myriad Pro"/>
          <w:sz w:val="22"/>
          <w:szCs w:val="22"/>
        </w:rPr>
        <w:fldChar w:fldCharType="end"/>
      </w:r>
      <w:r w:rsidR="00AE7831" w:rsidRPr="00356BB7">
        <w:rPr>
          <w:rFonts w:ascii="Myriad Pro" w:hAnsi="Myriad Pro"/>
          <w:sz w:val="22"/>
          <w:szCs w:val="22"/>
        </w:rPr>
        <w:tab/>
      </w:r>
      <w:proofErr w:type="gramStart"/>
      <w:r w:rsidR="00AE7831" w:rsidRPr="00356BB7">
        <w:rPr>
          <w:rFonts w:ascii="Myriad Pro" w:hAnsi="Myriad Pro" w:cs="Arial"/>
          <w:sz w:val="22"/>
          <w:szCs w:val="22"/>
        </w:rPr>
        <w:t>donnent</w:t>
      </w:r>
      <w:proofErr w:type="gramEnd"/>
      <w:r w:rsidR="00AE7831" w:rsidRPr="00356BB7">
        <w:rPr>
          <w:rFonts w:ascii="Myriad Pro" w:hAnsi="Myriad Pro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14:paraId="7DFB3F45" w14:textId="77777777" w:rsidR="00036500" w:rsidRPr="00356BB7" w:rsidRDefault="00356BB7" w:rsidP="00FB4039">
      <w:pPr>
        <w:tabs>
          <w:tab w:val="left" w:pos="851"/>
        </w:tabs>
        <w:jc w:val="both"/>
        <w:rPr>
          <w:rFonts w:ascii="Myriad Pro" w:hAnsi="Myriad Pro" w:cs="Arial"/>
          <w:iCs/>
          <w:sz w:val="22"/>
          <w:szCs w:val="22"/>
        </w:rPr>
      </w:pPr>
      <w:r>
        <w:rPr>
          <w:rFonts w:ascii="Myriad Pro" w:hAnsi="Myriad Pro"/>
          <w:sz w:val="22"/>
          <w:szCs w:val="22"/>
        </w:rPr>
        <w:tab/>
      </w:r>
      <w:r w:rsidR="00036500"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="00036500" w:rsidRPr="00356BB7">
        <w:rPr>
          <w:rFonts w:ascii="Myriad Pro" w:hAnsi="Myriad Pro"/>
          <w:sz w:val="22"/>
          <w:szCs w:val="22"/>
        </w:rPr>
        <w:fldChar w:fldCharType="end"/>
      </w:r>
      <w:r w:rsidR="00036500" w:rsidRPr="00356BB7">
        <w:rPr>
          <w:rFonts w:ascii="Myriad Pro" w:hAnsi="Myriad Pro" w:cs="Arial"/>
          <w:sz w:val="22"/>
          <w:szCs w:val="22"/>
        </w:rPr>
        <w:tab/>
      </w:r>
      <w:proofErr w:type="gramStart"/>
      <w:r w:rsidR="00036500" w:rsidRPr="00356BB7">
        <w:rPr>
          <w:rFonts w:ascii="Myriad Pro" w:hAnsi="Myriad Pro" w:cs="Arial"/>
          <w:sz w:val="22"/>
          <w:szCs w:val="22"/>
        </w:rPr>
        <w:t>donnent</w:t>
      </w:r>
      <w:proofErr w:type="gramEnd"/>
      <w:r w:rsidR="00036500" w:rsidRPr="00356BB7">
        <w:rPr>
          <w:rFonts w:ascii="Myriad Pro" w:hAnsi="Myriad Pro" w:cs="Arial"/>
          <w:sz w:val="22"/>
          <w:szCs w:val="22"/>
        </w:rPr>
        <w:t xml:space="preserve"> mandat au mandataire, qui l’accepte, pour signer, en leur nom et pour leur compte, </w:t>
      </w:r>
      <w:r w:rsidR="004A7169" w:rsidRPr="00356BB7">
        <w:rPr>
          <w:rFonts w:ascii="Myriad Pro" w:hAnsi="Myriad Pro" w:cs="Arial"/>
          <w:sz w:val="22"/>
          <w:szCs w:val="22"/>
        </w:rPr>
        <w:t>les</w:t>
      </w:r>
      <w:r w:rsidR="00036500" w:rsidRPr="00356BB7">
        <w:rPr>
          <w:rFonts w:ascii="Myriad Pro" w:hAnsi="Myriad Pro" w:cs="Arial"/>
          <w:sz w:val="22"/>
          <w:szCs w:val="22"/>
        </w:rPr>
        <w:t xml:space="preserve"> modifications ultérieures du marché ou de l’accord-cadre ;</w:t>
      </w:r>
    </w:p>
    <w:p w14:paraId="2AB73C12" w14:textId="77777777" w:rsidR="00036500" w:rsidRPr="00356BB7" w:rsidRDefault="00844DAA" w:rsidP="00FB4039">
      <w:pPr>
        <w:tabs>
          <w:tab w:val="left" w:pos="851"/>
        </w:tabs>
        <w:rPr>
          <w:rFonts w:ascii="Myriad Pro" w:hAnsi="Myriad Pro" w:cs="Arial"/>
          <w:i/>
          <w:sz w:val="22"/>
          <w:szCs w:val="22"/>
        </w:rPr>
      </w:pPr>
      <w:r w:rsidRPr="00356BB7">
        <w:rPr>
          <w:rFonts w:ascii="Myriad Pro" w:hAnsi="Myriad Pro"/>
          <w:sz w:val="22"/>
          <w:szCs w:val="22"/>
        </w:rPr>
        <w:tab/>
      </w:r>
      <w:r w:rsidR="00036500" w:rsidRPr="00356BB7">
        <w:rPr>
          <w:rFonts w:ascii="Myriad Pro" w:hAnsi="Myriad Pro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356BB7">
        <w:rPr>
          <w:rFonts w:ascii="Myriad Pro" w:hAnsi="Myriad Pro"/>
          <w:sz w:val="22"/>
          <w:szCs w:val="22"/>
        </w:rPr>
        <w:instrText xml:space="preserve"> FORMCHECKBOX </w:instrText>
      </w:r>
      <w:r w:rsidR="00000000">
        <w:rPr>
          <w:rFonts w:ascii="Myriad Pro" w:hAnsi="Myriad Pro"/>
          <w:sz w:val="22"/>
          <w:szCs w:val="22"/>
        </w:rPr>
      </w:r>
      <w:r w:rsidR="00000000">
        <w:rPr>
          <w:rFonts w:ascii="Myriad Pro" w:hAnsi="Myriad Pro"/>
          <w:sz w:val="22"/>
          <w:szCs w:val="22"/>
        </w:rPr>
        <w:fldChar w:fldCharType="separate"/>
      </w:r>
      <w:r w:rsidR="00036500" w:rsidRPr="00356BB7">
        <w:rPr>
          <w:rFonts w:ascii="Myriad Pro" w:hAnsi="Myriad Pro"/>
          <w:sz w:val="22"/>
          <w:szCs w:val="22"/>
        </w:rPr>
        <w:fldChar w:fldCharType="end"/>
      </w:r>
      <w:r w:rsidR="00036500" w:rsidRPr="00356BB7">
        <w:rPr>
          <w:rFonts w:ascii="Myriad Pro" w:hAnsi="Myriad Pro" w:cs="Arial"/>
          <w:i/>
          <w:iCs/>
          <w:sz w:val="22"/>
          <w:szCs w:val="22"/>
        </w:rPr>
        <w:t xml:space="preserve"> </w:t>
      </w:r>
      <w:r w:rsidR="00036500" w:rsidRPr="00356BB7">
        <w:rPr>
          <w:rFonts w:ascii="Myriad Pro" w:hAnsi="Myriad Pro" w:cs="Arial"/>
          <w:sz w:val="22"/>
          <w:szCs w:val="22"/>
        </w:rPr>
        <w:tab/>
      </w:r>
      <w:proofErr w:type="gramStart"/>
      <w:r w:rsidR="00036500" w:rsidRPr="00356BB7">
        <w:rPr>
          <w:rFonts w:ascii="Myriad Pro" w:hAnsi="Myriad Pro" w:cs="Arial"/>
          <w:sz w:val="22"/>
          <w:szCs w:val="22"/>
        </w:rPr>
        <w:t>donnent</w:t>
      </w:r>
      <w:proofErr w:type="gramEnd"/>
      <w:r w:rsidR="00036500" w:rsidRPr="00356BB7">
        <w:rPr>
          <w:rFonts w:ascii="Myriad Pro" w:hAnsi="Myriad Pro" w:cs="Arial"/>
          <w:sz w:val="22"/>
          <w:szCs w:val="22"/>
        </w:rPr>
        <w:t xml:space="preserve"> mandat au mandataire dans les conditions définies ci-dessous</w:t>
      </w:r>
      <w:r w:rsidRPr="00356BB7">
        <w:rPr>
          <w:rFonts w:ascii="Myriad Pro" w:hAnsi="Myriad Pro" w:cs="Arial"/>
          <w:sz w:val="22"/>
          <w:szCs w:val="22"/>
        </w:rPr>
        <w:t> :</w:t>
      </w:r>
    </w:p>
    <w:p w14:paraId="528837B5" w14:textId="77777777" w:rsidR="009B1CD0" w:rsidRPr="00356BB7" w:rsidRDefault="00036500" w:rsidP="00FB4039">
      <w:pPr>
        <w:tabs>
          <w:tab w:val="left" w:pos="851"/>
        </w:tabs>
        <w:rPr>
          <w:rFonts w:ascii="Myriad Pro" w:hAnsi="Myriad Pro" w:cs="Arial"/>
          <w:sz w:val="18"/>
          <w:szCs w:val="18"/>
        </w:rPr>
      </w:pPr>
      <w:r w:rsidRPr="00356BB7">
        <w:rPr>
          <w:rFonts w:ascii="Myriad Pro" w:hAnsi="Myriad Pro" w:cs="Arial"/>
          <w:i/>
          <w:sz w:val="18"/>
          <w:szCs w:val="18"/>
        </w:rPr>
        <w:t>(Donner des précisions sur l’étendue du mandat.)</w:t>
      </w:r>
    </w:p>
    <w:p w14:paraId="4ECE0B4C" w14:textId="77777777" w:rsidR="009B1CD0" w:rsidRPr="00FB4039" w:rsidRDefault="009B1CD0" w:rsidP="00FB4039">
      <w:pPr>
        <w:tabs>
          <w:tab w:val="left" w:pos="851"/>
        </w:tabs>
        <w:rPr>
          <w:rFonts w:ascii="Myriad Pro" w:hAnsi="Myriad Pro" w:cs="Arial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356BB7" w14:paraId="1A003661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435B4" w14:textId="77777777" w:rsidR="00332B12" w:rsidRPr="00356BB7" w:rsidRDefault="00332B12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  <w:bCs/>
              </w:rPr>
            </w:pPr>
            <w:r w:rsidRPr="00356BB7">
              <w:rPr>
                <w:rFonts w:ascii="Myriad Pro" w:hAnsi="Myriad Pro" w:cs="Arial"/>
                <w:bCs/>
              </w:rPr>
              <w:t>Nom, prénom et qualité</w:t>
            </w:r>
          </w:p>
          <w:p w14:paraId="3DDD2517" w14:textId="77777777" w:rsidR="00332B12" w:rsidRPr="00356BB7" w:rsidRDefault="00332B12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  <w:bCs/>
              </w:rPr>
            </w:pPr>
            <w:proofErr w:type="gramStart"/>
            <w:r w:rsidRPr="00356BB7">
              <w:rPr>
                <w:rFonts w:ascii="Myriad Pro" w:hAnsi="Myriad Pro" w:cs="Arial"/>
                <w:bCs/>
              </w:rPr>
              <w:t>du</w:t>
            </w:r>
            <w:proofErr w:type="gramEnd"/>
            <w:r w:rsidRPr="00356BB7">
              <w:rPr>
                <w:rFonts w:ascii="Myriad Pro" w:hAnsi="Myriad Pro" w:cs="Arial"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4B001" w14:textId="77777777" w:rsidR="00332B12" w:rsidRPr="00356BB7" w:rsidRDefault="00332B12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  <w:bCs/>
              </w:rPr>
            </w:pPr>
            <w:r w:rsidRPr="00356BB7">
              <w:rPr>
                <w:rFonts w:ascii="Myriad Pro" w:hAnsi="Myriad Pro" w:cs="Arial"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10F99" w14:textId="77777777" w:rsidR="00332B12" w:rsidRPr="00356BB7" w:rsidRDefault="00332B12" w:rsidP="00FB4039">
            <w:pPr>
              <w:tabs>
                <w:tab w:val="left" w:pos="851"/>
              </w:tabs>
              <w:jc w:val="center"/>
              <w:rPr>
                <w:rFonts w:ascii="Myriad Pro" w:hAnsi="Myriad Pro" w:cs="Arial"/>
                <w:bCs/>
              </w:rPr>
            </w:pPr>
            <w:r w:rsidRPr="00356BB7">
              <w:rPr>
                <w:rFonts w:ascii="Myriad Pro" w:hAnsi="Myriad Pro" w:cs="Arial"/>
                <w:bCs/>
              </w:rPr>
              <w:t>Signature</w:t>
            </w:r>
          </w:p>
        </w:tc>
      </w:tr>
      <w:tr w:rsidR="00332B12" w:rsidRPr="00356BB7" w14:paraId="2F9806F2" w14:textId="77777777" w:rsidTr="00356BB7">
        <w:trPr>
          <w:trHeight w:val="46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532D9E5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ADDD193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ABDD4C4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</w:tr>
      <w:tr w:rsidR="00332B12" w:rsidRPr="00356BB7" w14:paraId="39710923" w14:textId="77777777" w:rsidTr="00356BB7">
        <w:trPr>
          <w:trHeight w:val="408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764F3E0A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90BF473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ADD27E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</w:tr>
      <w:tr w:rsidR="00332B12" w:rsidRPr="00356BB7" w14:paraId="70839937" w14:textId="77777777" w:rsidTr="00356BB7">
        <w:trPr>
          <w:trHeight w:val="428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07843A1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60C74F01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92EB932" w14:textId="77777777" w:rsidR="00332B12" w:rsidRPr="00356BB7" w:rsidRDefault="00332B12" w:rsidP="00FB4039">
            <w:pPr>
              <w:tabs>
                <w:tab w:val="left" w:pos="851"/>
              </w:tabs>
              <w:snapToGrid w:val="0"/>
              <w:jc w:val="both"/>
              <w:rPr>
                <w:rFonts w:ascii="Myriad Pro" w:hAnsi="Myriad Pro" w:cs="Arial"/>
                <w:bCs/>
              </w:rPr>
            </w:pPr>
          </w:p>
        </w:tc>
      </w:tr>
    </w:tbl>
    <w:p w14:paraId="0399BBF6" w14:textId="77777777" w:rsidR="00332B12" w:rsidRPr="00356BB7" w:rsidRDefault="00332B12" w:rsidP="00FB4039">
      <w:pPr>
        <w:tabs>
          <w:tab w:val="left" w:pos="851"/>
        </w:tabs>
        <w:jc w:val="both"/>
        <w:rPr>
          <w:rFonts w:ascii="Myriad Pro" w:hAnsi="Myriad Pro" w:cs="Arial"/>
          <w:sz w:val="18"/>
          <w:szCs w:val="18"/>
        </w:rPr>
      </w:pPr>
      <w:r w:rsidRPr="00356BB7">
        <w:rPr>
          <w:rFonts w:ascii="Myriad Pro" w:hAnsi="Myriad Pro" w:cs="Arial"/>
          <w:sz w:val="18"/>
          <w:szCs w:val="18"/>
        </w:rPr>
        <w:t>(*) Le signataire doit avoir le pouvoir d’engager la personne qu’il représente.</w:t>
      </w:r>
    </w:p>
    <w:p w14:paraId="3BCC6BEA" w14:textId="77777777" w:rsidR="009B1CD0" w:rsidRPr="00FB4039" w:rsidRDefault="009B1CD0" w:rsidP="00FB4039">
      <w:pPr>
        <w:tabs>
          <w:tab w:val="left" w:pos="851"/>
        </w:tabs>
        <w:jc w:val="both"/>
        <w:rPr>
          <w:rFonts w:ascii="Myriad Pro" w:hAnsi="Myriad Pro" w:cs="Arial"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FB4039" w14:paraId="48C55E8D" w14:textId="77777777">
        <w:tc>
          <w:tcPr>
            <w:tcW w:w="10277" w:type="dxa"/>
            <w:shd w:val="clear" w:color="auto" w:fill="66CCFF"/>
          </w:tcPr>
          <w:p w14:paraId="2C54B58B" w14:textId="77777777" w:rsidR="009B1CD0" w:rsidRPr="00FB4039" w:rsidRDefault="009B1CD0" w:rsidP="00FB4039">
            <w:pPr>
              <w:pStyle w:val="Titre4"/>
              <w:tabs>
                <w:tab w:val="left" w:pos="851"/>
              </w:tabs>
              <w:spacing w:before="60" w:after="60"/>
              <w:ind w:left="0" w:firstLine="0"/>
              <w:rPr>
                <w:rFonts w:ascii="Myriad Pro" w:hAnsi="Myriad Pro"/>
                <w:sz w:val="22"/>
                <w:szCs w:val="22"/>
              </w:rPr>
            </w:pPr>
            <w:r w:rsidRPr="00FB4039">
              <w:rPr>
                <w:rFonts w:ascii="Myriad Pro" w:hAnsi="Myriad Pro"/>
                <w:sz w:val="22"/>
                <w:szCs w:val="22"/>
              </w:rPr>
              <w:t xml:space="preserve">D - Identification </w:t>
            </w:r>
            <w:r w:rsidR="001C40C0" w:rsidRPr="00FB4039">
              <w:rPr>
                <w:rFonts w:ascii="Myriad Pro" w:hAnsi="Myriad Pro"/>
                <w:sz w:val="22"/>
                <w:szCs w:val="22"/>
              </w:rPr>
              <w:t>et signature de l’acheteur</w:t>
            </w:r>
            <w:r w:rsidRPr="00FB4039">
              <w:rPr>
                <w:rFonts w:ascii="Myriad Pro" w:hAnsi="Myriad Pro"/>
                <w:sz w:val="22"/>
                <w:szCs w:val="22"/>
              </w:rPr>
              <w:t>.</w:t>
            </w:r>
          </w:p>
        </w:tc>
      </w:tr>
    </w:tbl>
    <w:p w14:paraId="56C924E2" w14:textId="77777777" w:rsidR="007719A3" w:rsidRPr="00FB4039" w:rsidRDefault="007719A3" w:rsidP="007719A3">
      <w:pPr>
        <w:pStyle w:val="Titre1"/>
        <w:tabs>
          <w:tab w:val="left" w:pos="567"/>
          <w:tab w:val="left" w:pos="851"/>
        </w:tabs>
        <w:spacing w:before="60" w:after="60"/>
        <w:ind w:left="0"/>
        <w:jc w:val="both"/>
        <w:rPr>
          <w:rFonts w:ascii="Myriad Pro" w:hAnsi="Myriad Pro" w:cs="Arial"/>
          <w:b w:val="0"/>
          <w:bCs/>
          <w:i/>
          <w:iCs/>
          <w:sz w:val="22"/>
          <w:szCs w:val="22"/>
        </w:rPr>
      </w:pPr>
      <w:proofErr w:type="gramStart"/>
      <w:r w:rsidRPr="00FB4039">
        <w:rPr>
          <w:rFonts w:ascii="Myriad Pro" w:eastAsia="Wingdings" w:hAnsi="Myriad Pro" w:cs="Wingdings"/>
          <w:b w:val="0"/>
          <w:color w:val="66CCFF"/>
          <w:spacing w:val="-10"/>
          <w:sz w:val="22"/>
          <w:szCs w:val="22"/>
        </w:rPr>
        <w:t></w:t>
      </w:r>
      <w:r w:rsidRPr="00FB4039">
        <w:rPr>
          <w:rFonts w:ascii="Myriad Pro" w:eastAsia="Arial" w:hAnsi="Myriad Pro" w:cs="Arial"/>
          <w:spacing w:val="-10"/>
          <w:sz w:val="22"/>
          <w:szCs w:val="22"/>
        </w:rPr>
        <w:t xml:space="preserve">  </w:t>
      </w:r>
      <w:r w:rsidRPr="00FB4039">
        <w:rPr>
          <w:rFonts w:ascii="Myriad Pro" w:hAnsi="Myriad Pro" w:cs="Arial"/>
          <w:b w:val="0"/>
          <w:bCs/>
          <w:iCs/>
          <w:sz w:val="22"/>
          <w:szCs w:val="22"/>
        </w:rPr>
        <w:t>Désignation</w:t>
      </w:r>
      <w:proofErr w:type="gramEnd"/>
      <w:r w:rsidRPr="00FB4039">
        <w:rPr>
          <w:rFonts w:ascii="Myriad Pro" w:hAnsi="Myriad Pro" w:cs="Arial"/>
          <w:b w:val="0"/>
          <w:bCs/>
          <w:iCs/>
          <w:sz w:val="22"/>
          <w:szCs w:val="22"/>
        </w:rPr>
        <w:t xml:space="preserve"> de l’acheteur :</w:t>
      </w:r>
    </w:p>
    <w:p w14:paraId="7D98CDE3" w14:textId="77777777" w:rsidR="007719A3" w:rsidRPr="00D10057" w:rsidRDefault="007719A3" w:rsidP="007719A3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Myriad Pro" w:hAnsi="Myriad Pro" w:cs="Arial"/>
          <w:b/>
          <w:sz w:val="22"/>
          <w:szCs w:val="22"/>
        </w:rPr>
      </w:pPr>
      <w:r w:rsidRPr="00D10057">
        <w:rPr>
          <w:rFonts w:ascii="Myriad Pro" w:hAnsi="Myriad Pro" w:cs="Arial"/>
          <w:b/>
          <w:sz w:val="22"/>
          <w:szCs w:val="22"/>
        </w:rPr>
        <w:t>Ecole Nationale des Sports de Montagne</w:t>
      </w:r>
    </w:p>
    <w:p w14:paraId="6A1F6ADC" w14:textId="77777777" w:rsidR="007719A3" w:rsidRPr="00FB4039" w:rsidRDefault="007719A3" w:rsidP="007719A3">
      <w:pPr>
        <w:tabs>
          <w:tab w:val="left" w:pos="426"/>
          <w:tab w:val="left" w:pos="851"/>
          <w:tab w:val="left" w:pos="5103"/>
        </w:tabs>
        <w:spacing w:before="60" w:after="60"/>
        <w:jc w:val="both"/>
        <w:rPr>
          <w:rFonts w:ascii="Myriad Pro" w:hAnsi="Myriad Pro" w:cs="Arial"/>
          <w:i/>
          <w:sz w:val="22"/>
          <w:szCs w:val="22"/>
        </w:rPr>
      </w:pPr>
      <w:proofErr w:type="gramStart"/>
      <w:r w:rsidRPr="00FB4039">
        <w:rPr>
          <w:rFonts w:ascii="Myriad Pro" w:eastAsia="Wingdings" w:hAnsi="Myriad Pro" w:cs="Wingdings"/>
          <w:b/>
          <w:color w:val="66CCFF"/>
          <w:spacing w:val="-10"/>
          <w:sz w:val="22"/>
          <w:szCs w:val="22"/>
        </w:rPr>
        <w:t></w:t>
      </w:r>
      <w:r w:rsidRPr="00FB4039">
        <w:rPr>
          <w:rFonts w:ascii="Myriad Pro" w:eastAsia="Arial" w:hAnsi="Myriad Pro" w:cs="Arial"/>
          <w:b/>
          <w:spacing w:val="-10"/>
          <w:sz w:val="22"/>
          <w:szCs w:val="22"/>
        </w:rPr>
        <w:t xml:space="preserve">  </w:t>
      </w:r>
      <w:r w:rsidRPr="00FB4039">
        <w:rPr>
          <w:rFonts w:ascii="Myriad Pro" w:hAnsi="Myriad Pro" w:cs="Arial"/>
          <w:sz w:val="22"/>
          <w:szCs w:val="22"/>
        </w:rPr>
        <w:t>Nom</w:t>
      </w:r>
      <w:proofErr w:type="gramEnd"/>
      <w:r w:rsidRPr="00FB4039">
        <w:rPr>
          <w:rFonts w:ascii="Myriad Pro" w:hAnsi="Myriad Pro" w:cs="Arial"/>
          <w:sz w:val="22"/>
          <w:szCs w:val="22"/>
        </w:rPr>
        <w:t>, prénom, qualité du signataire du marché ou de l’accord-cadre :</w:t>
      </w:r>
    </w:p>
    <w:p w14:paraId="52535B41" w14:textId="77777777" w:rsidR="007719A3" w:rsidRPr="00D10057" w:rsidRDefault="007719A3" w:rsidP="007719A3">
      <w:pPr>
        <w:tabs>
          <w:tab w:val="left" w:pos="851"/>
        </w:tabs>
        <w:jc w:val="both"/>
        <w:rPr>
          <w:rFonts w:ascii="Myriad Pro" w:hAnsi="Myriad Pro" w:cs="Arial"/>
          <w:b/>
          <w:sz w:val="22"/>
          <w:szCs w:val="22"/>
        </w:rPr>
      </w:pPr>
      <w:r w:rsidRPr="00D10057">
        <w:rPr>
          <w:rFonts w:ascii="Myriad Pro" w:hAnsi="Myriad Pro" w:cs="Arial"/>
          <w:b/>
          <w:sz w:val="22"/>
          <w:szCs w:val="22"/>
        </w:rPr>
        <w:t xml:space="preserve">Le directeur général </w:t>
      </w:r>
      <w:r w:rsidR="00423C8E">
        <w:rPr>
          <w:rFonts w:ascii="Myriad Pro" w:hAnsi="Myriad Pro" w:cs="Arial"/>
          <w:b/>
          <w:sz w:val="22"/>
          <w:szCs w:val="22"/>
        </w:rPr>
        <w:t>Manuel BRISSAUD</w:t>
      </w:r>
    </w:p>
    <w:p w14:paraId="62E0A494" w14:textId="77777777" w:rsidR="007719A3" w:rsidRPr="00FB4039" w:rsidRDefault="007719A3" w:rsidP="007719A3">
      <w:pPr>
        <w:tabs>
          <w:tab w:val="left" w:pos="851"/>
        </w:tabs>
        <w:spacing w:before="60" w:after="60"/>
        <w:jc w:val="both"/>
        <w:rPr>
          <w:rFonts w:ascii="Myriad Pro" w:hAnsi="Myriad Pro" w:cs="Arial"/>
          <w:i/>
          <w:sz w:val="22"/>
          <w:szCs w:val="22"/>
        </w:rPr>
      </w:pPr>
      <w:r w:rsidRPr="00FB4039">
        <w:rPr>
          <w:rFonts w:ascii="Myriad Pro" w:eastAsia="Wingdings" w:hAnsi="Myriad Pro" w:cs="Wingdings"/>
          <w:b/>
          <w:color w:val="66CCFF"/>
          <w:spacing w:val="-10"/>
          <w:sz w:val="22"/>
          <w:szCs w:val="22"/>
        </w:rPr>
        <w:t></w:t>
      </w:r>
      <w:r w:rsidRPr="00FB4039">
        <w:rPr>
          <w:rFonts w:ascii="Myriad Pro" w:eastAsia="Arial" w:hAnsi="Myriad Pro" w:cs="Arial"/>
          <w:spacing w:val="-10"/>
          <w:sz w:val="22"/>
          <w:szCs w:val="22"/>
        </w:rPr>
        <w:t xml:space="preserve"> </w:t>
      </w:r>
      <w:r w:rsidRPr="00FB4039">
        <w:rPr>
          <w:rFonts w:ascii="Myriad Pro" w:hAnsi="Myriad Pro" w:cs="Arial"/>
          <w:sz w:val="22"/>
          <w:szCs w:val="22"/>
        </w:rPr>
        <w:t xml:space="preserve">Personne habilitée à donner les renseignements prévus à l’article 130 du décret n° 2016-360 du 25 mars </w:t>
      </w:r>
      <w:proofErr w:type="gramStart"/>
      <w:r w:rsidRPr="00FB4039">
        <w:rPr>
          <w:rFonts w:ascii="Myriad Pro" w:hAnsi="Myriad Pro" w:cs="Arial"/>
          <w:sz w:val="22"/>
          <w:szCs w:val="22"/>
        </w:rPr>
        <w:t>2016</w:t>
      </w:r>
      <w:r w:rsidRPr="00FB4039" w:rsidDel="00660727">
        <w:rPr>
          <w:rFonts w:ascii="Myriad Pro" w:hAnsi="Myriad Pro" w:cs="Arial"/>
          <w:sz w:val="22"/>
          <w:szCs w:val="22"/>
        </w:rPr>
        <w:t xml:space="preserve"> </w:t>
      </w:r>
      <w:r w:rsidRPr="00FB4039">
        <w:rPr>
          <w:rFonts w:ascii="Myriad Pro" w:hAnsi="Myriad Pro" w:cs="Arial"/>
          <w:sz w:val="22"/>
          <w:szCs w:val="22"/>
        </w:rPr>
        <w:t xml:space="preserve"> (</w:t>
      </w:r>
      <w:proofErr w:type="gramEnd"/>
      <w:r w:rsidRPr="00FB4039">
        <w:rPr>
          <w:rFonts w:ascii="Myriad Pro" w:hAnsi="Myriad Pro" w:cs="Arial"/>
          <w:sz w:val="22"/>
          <w:szCs w:val="22"/>
        </w:rPr>
        <w:t>nantissements ou cessions de créances)</w:t>
      </w:r>
      <w:r w:rsidRPr="00FB4039">
        <w:rPr>
          <w:rFonts w:ascii="Myriad Pro" w:hAnsi="Myriad Pro" w:cs="Arial"/>
          <w:i/>
          <w:sz w:val="22"/>
          <w:szCs w:val="22"/>
        </w:rPr>
        <w:t> :</w:t>
      </w:r>
    </w:p>
    <w:p w14:paraId="5F16A50B" w14:textId="42F80D0F" w:rsidR="007719A3" w:rsidRPr="00D10057" w:rsidRDefault="007719A3" w:rsidP="007719A3">
      <w:pPr>
        <w:pStyle w:val="fcase2metab"/>
        <w:ind w:left="0" w:firstLine="0"/>
        <w:rPr>
          <w:rFonts w:ascii="Myriad Pro" w:hAnsi="Myriad Pro" w:cs="Arial"/>
          <w:b/>
          <w:sz w:val="22"/>
          <w:szCs w:val="22"/>
        </w:rPr>
      </w:pPr>
      <w:r w:rsidRPr="00D10057">
        <w:rPr>
          <w:rFonts w:ascii="Myriad Pro" w:hAnsi="Myriad Pro" w:cs="Arial"/>
          <w:b/>
          <w:sz w:val="22"/>
          <w:szCs w:val="22"/>
        </w:rPr>
        <w:t xml:space="preserve">Le responsable du service financier : </w:t>
      </w:r>
      <w:r w:rsidR="001D107F">
        <w:rPr>
          <w:rFonts w:ascii="Myriad Pro" w:hAnsi="Myriad Pro" w:cs="Arial"/>
          <w:b/>
          <w:sz w:val="22"/>
          <w:szCs w:val="22"/>
        </w:rPr>
        <w:t>Jenny WONG</w:t>
      </w:r>
    </w:p>
    <w:p w14:paraId="02C68AB0" w14:textId="77777777" w:rsidR="007719A3" w:rsidRPr="00FB4039" w:rsidRDefault="007719A3" w:rsidP="007719A3">
      <w:pPr>
        <w:tabs>
          <w:tab w:val="left" w:pos="720"/>
          <w:tab w:val="left" w:pos="851"/>
        </w:tabs>
        <w:spacing w:before="60" w:after="60"/>
        <w:jc w:val="both"/>
        <w:rPr>
          <w:rFonts w:ascii="Myriad Pro" w:hAnsi="Myriad Pro" w:cs="Arial"/>
          <w:i/>
          <w:iCs/>
          <w:sz w:val="22"/>
          <w:szCs w:val="22"/>
        </w:rPr>
      </w:pPr>
      <w:proofErr w:type="gramStart"/>
      <w:r w:rsidRPr="00FB4039">
        <w:rPr>
          <w:rFonts w:ascii="Myriad Pro" w:eastAsia="Wingdings" w:hAnsi="Myriad Pro" w:cs="Wingdings"/>
          <w:b/>
          <w:color w:val="66CCFF"/>
          <w:spacing w:val="-10"/>
          <w:sz w:val="22"/>
          <w:szCs w:val="22"/>
        </w:rPr>
        <w:t></w:t>
      </w:r>
      <w:r w:rsidRPr="00FB4039">
        <w:rPr>
          <w:rFonts w:ascii="Myriad Pro" w:eastAsia="Arial" w:hAnsi="Myriad Pro" w:cs="Arial"/>
          <w:b/>
          <w:spacing w:val="-10"/>
          <w:sz w:val="22"/>
          <w:szCs w:val="22"/>
        </w:rPr>
        <w:t xml:space="preserve">  </w:t>
      </w:r>
      <w:r w:rsidRPr="00FB4039">
        <w:rPr>
          <w:rFonts w:ascii="Myriad Pro" w:hAnsi="Myriad Pro" w:cs="Arial"/>
          <w:sz w:val="22"/>
          <w:szCs w:val="22"/>
        </w:rPr>
        <w:t>Désignation</w:t>
      </w:r>
      <w:proofErr w:type="gramEnd"/>
      <w:r w:rsidRPr="00FB4039">
        <w:rPr>
          <w:rFonts w:ascii="Myriad Pro" w:hAnsi="Myriad Pro" w:cs="Arial"/>
          <w:sz w:val="22"/>
          <w:szCs w:val="22"/>
        </w:rPr>
        <w:t>, adresse, numéro de téléphone du comptable assignataire :</w:t>
      </w:r>
    </w:p>
    <w:p w14:paraId="15C346CD" w14:textId="77777777" w:rsidR="007719A3" w:rsidRPr="00D10057" w:rsidRDefault="00423C8E" w:rsidP="007719A3">
      <w:pPr>
        <w:pStyle w:val="fcase2metab"/>
        <w:ind w:left="0" w:firstLine="0"/>
        <w:rPr>
          <w:rFonts w:ascii="Myriad Pro" w:hAnsi="Myriad Pro" w:cs="Arial"/>
          <w:b/>
          <w:sz w:val="22"/>
          <w:szCs w:val="22"/>
        </w:rPr>
      </w:pPr>
      <w:r>
        <w:rPr>
          <w:rFonts w:ascii="Myriad Pro" w:hAnsi="Myriad Pro" w:cs="Arial"/>
          <w:b/>
          <w:sz w:val="22"/>
          <w:szCs w:val="22"/>
        </w:rPr>
        <w:t>Sophie POLETAEFF</w:t>
      </w:r>
    </w:p>
    <w:p w14:paraId="7F7FD72D" w14:textId="77777777" w:rsidR="007719A3" w:rsidRPr="00FB4039" w:rsidRDefault="007719A3" w:rsidP="007719A3">
      <w:pPr>
        <w:pStyle w:val="fcase2metab"/>
        <w:spacing w:before="60" w:after="60"/>
        <w:ind w:left="0" w:firstLine="0"/>
        <w:rPr>
          <w:rFonts w:ascii="Myriad Pro" w:hAnsi="Myriad Pro" w:cs="Arial"/>
          <w:sz w:val="22"/>
          <w:szCs w:val="22"/>
        </w:rPr>
      </w:pPr>
      <w:proofErr w:type="gramStart"/>
      <w:r w:rsidRPr="00FB4039">
        <w:rPr>
          <w:rFonts w:ascii="Myriad Pro" w:eastAsia="Wingdings" w:hAnsi="Myriad Pro" w:cs="Wingdings"/>
          <w:b/>
          <w:color w:val="66CCFF"/>
          <w:spacing w:val="-10"/>
          <w:sz w:val="22"/>
          <w:szCs w:val="22"/>
        </w:rPr>
        <w:t></w:t>
      </w:r>
      <w:r w:rsidRPr="00FB4039">
        <w:rPr>
          <w:rFonts w:ascii="Myriad Pro" w:eastAsia="Arial" w:hAnsi="Myriad Pro" w:cs="Arial"/>
          <w:b/>
          <w:sz w:val="22"/>
          <w:szCs w:val="22"/>
        </w:rPr>
        <w:t xml:space="preserve">  </w:t>
      </w:r>
      <w:r w:rsidRPr="00FB4039">
        <w:rPr>
          <w:rFonts w:ascii="Myriad Pro" w:hAnsi="Myriad Pro" w:cs="Arial"/>
          <w:sz w:val="22"/>
          <w:szCs w:val="22"/>
        </w:rPr>
        <w:t>Imputation</w:t>
      </w:r>
      <w:proofErr w:type="gramEnd"/>
      <w:r w:rsidRPr="00FB4039">
        <w:rPr>
          <w:rFonts w:ascii="Myriad Pro" w:hAnsi="Myriad Pro" w:cs="Arial"/>
          <w:sz w:val="22"/>
          <w:szCs w:val="22"/>
        </w:rPr>
        <w:t xml:space="preserve"> budgétaire :</w:t>
      </w:r>
    </w:p>
    <w:p w14:paraId="666ECCBC" w14:textId="77777777" w:rsidR="007719A3" w:rsidRPr="00ED25ED" w:rsidRDefault="007719A3" w:rsidP="007719A3">
      <w:pPr>
        <w:tabs>
          <w:tab w:val="left" w:pos="851"/>
        </w:tabs>
        <w:rPr>
          <w:rFonts w:ascii="Myriad Pro" w:hAnsi="Myriad Pro" w:cs="Arial"/>
          <w:b/>
          <w:sz w:val="22"/>
          <w:szCs w:val="22"/>
        </w:rPr>
      </w:pPr>
      <w:r w:rsidRPr="00ED25ED">
        <w:rPr>
          <w:rFonts w:ascii="Myriad Pro" w:hAnsi="Myriad Pro" w:cs="Arial"/>
          <w:b/>
          <w:sz w:val="22"/>
          <w:szCs w:val="22"/>
        </w:rPr>
        <w:t>Fonctions support</w:t>
      </w:r>
    </w:p>
    <w:p w14:paraId="43B13E02" w14:textId="77777777" w:rsidR="007719A3" w:rsidRPr="00FB4039" w:rsidRDefault="007719A3" w:rsidP="007719A3">
      <w:pPr>
        <w:tabs>
          <w:tab w:val="left" w:pos="851"/>
          <w:tab w:val="left" w:pos="3402"/>
          <w:tab w:val="left" w:pos="6237"/>
          <w:tab w:val="left" w:pos="9072"/>
        </w:tabs>
        <w:spacing w:before="240"/>
        <w:jc w:val="both"/>
        <w:rPr>
          <w:rFonts w:ascii="Myriad Pro" w:hAnsi="Myriad Pro" w:cs="Arial"/>
          <w:i/>
          <w:sz w:val="22"/>
          <w:szCs w:val="22"/>
        </w:rPr>
      </w:pPr>
      <w:r w:rsidRPr="00FB4039">
        <w:rPr>
          <w:rFonts w:ascii="Myriad Pro" w:hAnsi="Myriad Pro" w:cs="Arial"/>
          <w:b/>
          <w:caps/>
          <w:sz w:val="22"/>
          <w:szCs w:val="22"/>
        </w:rPr>
        <w:t>P</w:t>
      </w:r>
      <w:r w:rsidRPr="00FB4039">
        <w:rPr>
          <w:rFonts w:ascii="Myriad Pro" w:hAnsi="Myriad Pro" w:cs="Arial"/>
          <w:b/>
          <w:sz w:val="22"/>
          <w:szCs w:val="22"/>
        </w:rPr>
        <w:t>our l</w:t>
      </w:r>
      <w:r w:rsidRPr="00FB4039">
        <w:rPr>
          <w:rFonts w:ascii="Myriad Pro" w:hAnsi="Myriad Pro" w:cs="Arial"/>
          <w:b/>
          <w:caps/>
          <w:sz w:val="22"/>
          <w:szCs w:val="22"/>
        </w:rPr>
        <w:t>’E</w:t>
      </w:r>
      <w:r w:rsidRPr="00FB4039">
        <w:rPr>
          <w:rFonts w:ascii="Myriad Pro" w:hAnsi="Myriad Pro" w:cs="Arial"/>
          <w:b/>
          <w:sz w:val="22"/>
          <w:szCs w:val="22"/>
        </w:rPr>
        <w:t>tat et ses établissements :</w:t>
      </w:r>
    </w:p>
    <w:p w14:paraId="01A4BA48" w14:textId="77777777" w:rsidR="007719A3" w:rsidRPr="00FB4039" w:rsidRDefault="007719A3" w:rsidP="007719A3">
      <w:pPr>
        <w:tabs>
          <w:tab w:val="left" w:pos="3402"/>
          <w:tab w:val="left" w:pos="5812"/>
        </w:tabs>
        <w:spacing w:before="240"/>
        <w:jc w:val="both"/>
        <w:rPr>
          <w:rFonts w:ascii="Myriad Pro" w:hAnsi="Myriad Pro"/>
          <w:sz w:val="22"/>
          <w:szCs w:val="22"/>
        </w:rPr>
      </w:pPr>
      <w:r w:rsidRPr="00FB4039">
        <w:rPr>
          <w:rFonts w:ascii="Myriad Pro" w:hAnsi="Myriad Pro" w:cs="Arial"/>
          <w:sz w:val="22"/>
          <w:szCs w:val="22"/>
        </w:rPr>
        <w:t xml:space="preserve">A : </w:t>
      </w:r>
      <w:r>
        <w:rPr>
          <w:rFonts w:ascii="Myriad Pro" w:hAnsi="Myriad Pro" w:cs="Arial"/>
          <w:sz w:val="22"/>
          <w:szCs w:val="22"/>
        </w:rPr>
        <w:tab/>
      </w:r>
      <w:r w:rsidRPr="00FB4039">
        <w:rPr>
          <w:rFonts w:ascii="Myriad Pro" w:hAnsi="Myriad Pro" w:cs="Arial"/>
          <w:sz w:val="22"/>
          <w:szCs w:val="22"/>
        </w:rPr>
        <w:t xml:space="preserve">, le </w:t>
      </w:r>
      <w:r>
        <w:rPr>
          <w:rFonts w:ascii="Myriad Pro" w:hAnsi="Myriad Pro" w:cs="Arial"/>
          <w:sz w:val="22"/>
          <w:szCs w:val="22"/>
        </w:rPr>
        <w:tab/>
      </w:r>
    </w:p>
    <w:p w14:paraId="278B10AF" w14:textId="77777777" w:rsidR="007719A3" w:rsidRDefault="007719A3" w:rsidP="007719A3">
      <w:pPr>
        <w:tabs>
          <w:tab w:val="left" w:pos="851"/>
        </w:tabs>
        <w:rPr>
          <w:rFonts w:ascii="Myriad Pro" w:hAnsi="Myriad Pro"/>
          <w:sz w:val="22"/>
          <w:szCs w:val="22"/>
        </w:rPr>
        <w:sectPr w:rsidR="007719A3" w:rsidSect="00F87240">
          <w:footerReference w:type="default" r:id="rId8"/>
          <w:headerReference w:type="first" r:id="rId9"/>
          <w:type w:val="continuous"/>
          <w:pgSz w:w="11906" w:h="16838"/>
          <w:pgMar w:top="454" w:right="851" w:bottom="736" w:left="851" w:header="720" w:footer="479" w:gutter="0"/>
          <w:cols w:space="720"/>
          <w:titlePg/>
          <w:docGrid w:linePitch="360"/>
        </w:sectPr>
      </w:pPr>
    </w:p>
    <w:p w14:paraId="1D0BC9B7" w14:textId="77777777" w:rsidR="007719A3" w:rsidRPr="00FB4039" w:rsidRDefault="007719A3" w:rsidP="007719A3">
      <w:pPr>
        <w:tabs>
          <w:tab w:val="left" w:pos="851"/>
        </w:tabs>
        <w:spacing w:before="480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lastRenderedPageBreak/>
        <w:t>Le Contrôleur Budgétaire Régional</w:t>
      </w:r>
    </w:p>
    <w:p w14:paraId="6846430A" w14:textId="77777777" w:rsidR="007719A3" w:rsidRDefault="007719A3" w:rsidP="007719A3">
      <w:pPr>
        <w:tabs>
          <w:tab w:val="left" w:pos="851"/>
        </w:tabs>
        <w:spacing w:before="480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br w:type="column"/>
      </w:r>
      <w:r>
        <w:rPr>
          <w:rFonts w:ascii="Myriad Pro" w:hAnsi="Myriad Pro"/>
          <w:sz w:val="22"/>
          <w:szCs w:val="22"/>
        </w:rPr>
        <w:t>Le directeur général de l’ENSM</w:t>
      </w:r>
    </w:p>
    <w:p w14:paraId="6A86B8C0" w14:textId="77777777" w:rsidR="007719A3" w:rsidRPr="00FB4039" w:rsidRDefault="00423C8E" w:rsidP="007719A3">
      <w:pPr>
        <w:tabs>
          <w:tab w:val="left" w:pos="851"/>
        </w:tabs>
        <w:spacing w:before="840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Manuel BRISSAUD</w:t>
      </w:r>
    </w:p>
    <w:p w14:paraId="4D6A854D" w14:textId="77777777" w:rsidR="007719A3" w:rsidRDefault="007719A3" w:rsidP="007719A3">
      <w:pPr>
        <w:tabs>
          <w:tab w:val="left" w:pos="851"/>
        </w:tabs>
        <w:rPr>
          <w:rFonts w:ascii="Myriad Pro" w:hAnsi="Myriad Pro"/>
          <w:sz w:val="22"/>
          <w:szCs w:val="22"/>
        </w:rPr>
        <w:sectPr w:rsidR="007719A3" w:rsidSect="001D0820">
          <w:type w:val="continuous"/>
          <w:pgSz w:w="11906" w:h="16838"/>
          <w:pgMar w:top="454" w:right="851" w:bottom="736" w:left="851" w:header="720" w:footer="479" w:gutter="0"/>
          <w:cols w:num="2" w:space="720"/>
          <w:docGrid w:linePitch="360"/>
        </w:sectPr>
      </w:pPr>
    </w:p>
    <w:p w14:paraId="0A88B5DD" w14:textId="77777777" w:rsidR="007719A3" w:rsidRPr="00FB4039" w:rsidRDefault="007719A3" w:rsidP="007719A3">
      <w:pPr>
        <w:tabs>
          <w:tab w:val="left" w:pos="851"/>
        </w:tabs>
        <w:jc w:val="both"/>
        <w:rPr>
          <w:rFonts w:ascii="Myriad Pro" w:hAnsi="Myriad Pro"/>
          <w:sz w:val="22"/>
          <w:szCs w:val="22"/>
        </w:rPr>
      </w:pPr>
    </w:p>
    <w:sectPr w:rsidR="007719A3" w:rsidRPr="00FB4039" w:rsidSect="00356BB7">
      <w:footerReference w:type="default" r:id="rId10"/>
      <w:type w:val="continuous"/>
      <w:pgSz w:w="11906" w:h="16838"/>
      <w:pgMar w:top="454" w:right="851" w:bottom="736" w:left="851" w:header="720" w:footer="4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D15B5" w14:textId="77777777" w:rsidR="00503E82" w:rsidRDefault="00503E82">
      <w:r>
        <w:separator/>
      </w:r>
    </w:p>
  </w:endnote>
  <w:endnote w:type="continuationSeparator" w:id="0">
    <w:p w14:paraId="5338C1C8" w14:textId="77777777" w:rsidR="00503E82" w:rsidRDefault="0050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7719A3" w14:paraId="45246670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2A5C23D" w14:textId="77777777" w:rsidR="007719A3" w:rsidRDefault="007719A3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4C1957DB" w14:textId="77777777" w:rsidR="007719A3" w:rsidRDefault="007719A3" w:rsidP="00660727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66CCFF"/>
        </w:tcPr>
        <w:p w14:paraId="034C4128" w14:textId="77777777" w:rsidR="007719A3" w:rsidRDefault="007719A3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1F6C51C8" w14:textId="77777777" w:rsidR="007719A3" w:rsidRDefault="007719A3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D25ED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98A2C9E" w14:textId="77777777" w:rsidR="007719A3" w:rsidRDefault="007719A3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64DE7466" w14:textId="77777777" w:rsidR="007719A3" w:rsidRDefault="007719A3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D25ED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07ABA6B" w14:textId="77777777" w:rsidR="007719A3" w:rsidRDefault="007719A3" w:rsidP="00356B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14:paraId="2C2A9BE4" w14:textId="77777777" w:rsidTr="0083205E">
      <w:trPr>
        <w:tblHeader/>
      </w:trPr>
      <w:tc>
        <w:tcPr>
          <w:tcW w:w="2906" w:type="dxa"/>
          <w:shd w:val="clear" w:color="auto" w:fill="66CCFF"/>
        </w:tcPr>
        <w:p w14:paraId="68D3CA9E" w14:textId="77777777"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14:paraId="201105A3" w14:textId="77777777" w:rsidR="009B1CD0" w:rsidRDefault="009B1CD0" w:rsidP="00660727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66CCFF"/>
        </w:tcPr>
        <w:p w14:paraId="481209D1" w14:textId="77777777"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770F7B54" w14:textId="77777777"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719A3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27FB2EA4" w14:textId="77777777"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6A391D6C" w14:textId="77777777"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D25ED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9AB43A1" w14:textId="77777777" w:rsidR="009B1CD0" w:rsidRDefault="009B1CD0" w:rsidP="00356B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FC6A6" w14:textId="77777777" w:rsidR="00503E82" w:rsidRDefault="00503E82">
      <w:r>
        <w:separator/>
      </w:r>
    </w:p>
  </w:footnote>
  <w:footnote w:type="continuationSeparator" w:id="0">
    <w:p w14:paraId="49C0E084" w14:textId="77777777" w:rsidR="00503E82" w:rsidRDefault="00503E82">
      <w:r>
        <w:continuationSeparator/>
      </w:r>
    </w:p>
  </w:footnote>
  <w:footnote w:id="1">
    <w:p w14:paraId="162DD014" w14:textId="77777777" w:rsidR="009B1CD0" w:rsidRDefault="009B1CD0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46B71" w14:textId="77777777" w:rsidR="00F87240" w:rsidRDefault="00F87240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096A8C" wp14:editId="2C49617D">
              <wp:simplePos x="0" y="0"/>
              <wp:positionH relativeFrom="margin">
                <wp:align>center</wp:align>
              </wp:positionH>
              <wp:positionV relativeFrom="paragraph">
                <wp:posOffset>-247650</wp:posOffset>
              </wp:positionV>
              <wp:extent cx="7096125" cy="10258425"/>
              <wp:effectExtent l="0" t="0" r="0" b="9525"/>
              <wp:wrapNone/>
              <wp:docPr id="6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96125" cy="10258425"/>
                        <a:chOff x="0" y="0"/>
                        <a:chExt cx="7096125" cy="10613390"/>
                      </a:xfrm>
                    </wpg:grpSpPr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819650" y="10096500"/>
                          <a:ext cx="1581150" cy="5168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" name="Image 1" descr="Une image contenant texte&#10;&#10;Description générée automatiquement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7200" y="495300"/>
                          <a:ext cx="942975" cy="7708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Image 2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62475" y="0"/>
                          <a:ext cx="2533650" cy="17907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209800" y="10391775"/>
                          <a:ext cx="2456815" cy="1981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0039350"/>
                          <a:ext cx="971550" cy="4921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2987FA" id="Groupe 5" o:spid="_x0000_s1026" style="position:absolute;margin-left:0;margin-top:-19.5pt;width:558.75pt;height:807.75pt;z-index:251659264;mso-position-horizontal:center;mso-position-horizontal-relative:margin;mso-height-relative:margin" coordsize="70961,106133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8" o:spid="_x0000_s1027" type="#_x0000_t75" style="position:absolute;left:48196;top:100965;width:15812;height:5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">
                <v:imagedata r:id="rId6" o:title=""/>
              </v:shape>
              <v:shape id="Image 1" o:spid="_x0000_s1028" type="#_x0000_t75" alt="Une image contenant texte&#10;&#10;Description générée automatiquement" style="position:absolute;left:4572;top:4953;width:9429;height:7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">
                <v:imagedata r:id="rId7" o:title="Une image contenant texte&#10;&#10;Description générée automatiquement"/>
              </v:shape>
              <v:shape id="Image 2" o:spid="_x0000_s1029" type="#_x0000_t75" style="position:absolute;left:45624;width:25337;height:17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">
                <v:imagedata r:id="rId8" o:title=""/>
              </v:shape>
              <v:shape id="Image 5" o:spid="_x0000_s1030" type="#_x0000_t75" style="position:absolute;left:22098;top:103917;width:24568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">
                <v:imagedata r:id="rId9" o:title=""/>
              </v:shape>
              <v:shape id="Image 7" o:spid="_x0000_s1031" type="#_x0000_t75" style="position:absolute;top:100393;width:9715;height:4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">
                <v:imagedata r:id="rId10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4E8C124D"/>
    <w:multiLevelType w:val="hybridMultilevel"/>
    <w:tmpl w:val="8CC85F7E"/>
    <w:lvl w:ilvl="0" w:tplc="C04843F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659858">
    <w:abstractNumId w:val="0"/>
  </w:num>
  <w:num w:numId="2" w16cid:durableId="1059399716">
    <w:abstractNumId w:val="1"/>
  </w:num>
  <w:num w:numId="3" w16cid:durableId="92670634">
    <w:abstractNumId w:val="2"/>
  </w:num>
  <w:num w:numId="4" w16cid:durableId="765492621">
    <w:abstractNumId w:val="4"/>
  </w:num>
  <w:num w:numId="5" w16cid:durableId="14570224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07F"/>
    <w:rsid w:val="00004234"/>
    <w:rsid w:val="00022405"/>
    <w:rsid w:val="00036500"/>
    <w:rsid w:val="000819A7"/>
    <w:rsid w:val="000A2E05"/>
    <w:rsid w:val="000E0020"/>
    <w:rsid w:val="00115689"/>
    <w:rsid w:val="00153BD4"/>
    <w:rsid w:val="00166B56"/>
    <w:rsid w:val="001C40C0"/>
    <w:rsid w:val="001C733C"/>
    <w:rsid w:val="001D0820"/>
    <w:rsid w:val="001D107F"/>
    <w:rsid w:val="0021527A"/>
    <w:rsid w:val="0021797C"/>
    <w:rsid w:val="00225A1A"/>
    <w:rsid w:val="002904AF"/>
    <w:rsid w:val="002C2CA3"/>
    <w:rsid w:val="002C4B3E"/>
    <w:rsid w:val="002C79D6"/>
    <w:rsid w:val="00332B12"/>
    <w:rsid w:val="00354C04"/>
    <w:rsid w:val="00356BB7"/>
    <w:rsid w:val="003811EA"/>
    <w:rsid w:val="003821B7"/>
    <w:rsid w:val="00385E76"/>
    <w:rsid w:val="00423C8E"/>
    <w:rsid w:val="0043706E"/>
    <w:rsid w:val="0044597F"/>
    <w:rsid w:val="00461416"/>
    <w:rsid w:val="004A7169"/>
    <w:rsid w:val="004E75A6"/>
    <w:rsid w:val="00503E82"/>
    <w:rsid w:val="00514DAF"/>
    <w:rsid w:val="00532EC7"/>
    <w:rsid w:val="00541CA3"/>
    <w:rsid w:val="005546A9"/>
    <w:rsid w:val="005846FB"/>
    <w:rsid w:val="005A4A3B"/>
    <w:rsid w:val="005A4CB5"/>
    <w:rsid w:val="0061068C"/>
    <w:rsid w:val="0064560F"/>
    <w:rsid w:val="00660727"/>
    <w:rsid w:val="006C4338"/>
    <w:rsid w:val="006F3DF9"/>
    <w:rsid w:val="007060E5"/>
    <w:rsid w:val="00710FD6"/>
    <w:rsid w:val="00757151"/>
    <w:rsid w:val="007719A3"/>
    <w:rsid w:val="0077342B"/>
    <w:rsid w:val="007909E0"/>
    <w:rsid w:val="0079785C"/>
    <w:rsid w:val="007D7A65"/>
    <w:rsid w:val="007F68A6"/>
    <w:rsid w:val="008068D3"/>
    <w:rsid w:val="0083205E"/>
    <w:rsid w:val="00844DAA"/>
    <w:rsid w:val="00901D2F"/>
    <w:rsid w:val="00934503"/>
    <w:rsid w:val="00966FAB"/>
    <w:rsid w:val="00983FF3"/>
    <w:rsid w:val="009B1CD0"/>
    <w:rsid w:val="009B45B9"/>
    <w:rsid w:val="009F04D7"/>
    <w:rsid w:val="00AE7831"/>
    <w:rsid w:val="00B03E84"/>
    <w:rsid w:val="00B054DA"/>
    <w:rsid w:val="00B87564"/>
    <w:rsid w:val="00BA44E5"/>
    <w:rsid w:val="00BE6078"/>
    <w:rsid w:val="00BF25E9"/>
    <w:rsid w:val="00C91060"/>
    <w:rsid w:val="00C911FE"/>
    <w:rsid w:val="00CD185D"/>
    <w:rsid w:val="00CD46CC"/>
    <w:rsid w:val="00D46BC7"/>
    <w:rsid w:val="00E47798"/>
    <w:rsid w:val="00ED25ED"/>
    <w:rsid w:val="00F87240"/>
    <w:rsid w:val="00FB4039"/>
    <w:rsid w:val="00FD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6F40F7"/>
  <w15:docId w15:val="{8AE19BEB-9580-4E38-8113-D73186804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croarts\Documents\logistique\Gestion%20administrative-comptable-materielle\MAPA%20et%20procedure%20formalisee\marches%20en%20cours%20de%20publication\PEPS\panneau%20photovoltaique\version%20corrigee\acte%20engag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C9981-E560-48BE-8FE5-A8C3D3F8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acte engagement.dotx</Template>
  <TotalTime>2</TotalTime>
  <Pages>4</Pages>
  <Words>888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LECROART Sylvie</dc:creator>
  <cp:lastModifiedBy>LECROART Sylvie</cp:lastModifiedBy>
  <cp:revision>1</cp:revision>
  <cp:lastPrinted>2016-04-08T14:31:00Z</cp:lastPrinted>
  <dcterms:created xsi:type="dcterms:W3CDTF">2025-07-31T06:40:00Z</dcterms:created>
  <dcterms:modified xsi:type="dcterms:W3CDTF">2025-07-31T06:42:00Z</dcterms:modified>
</cp:coreProperties>
</file>